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1548"/>
        <w:gridCol w:w="7952"/>
      </w:tblGrid>
      <w:tr w:rsidR="00B01BCC" w:rsidRPr="00926F4D">
        <w:tc>
          <w:tcPr>
            <w:tcW w:w="1548" w:type="dxa"/>
          </w:tcPr>
          <w:p w:rsidR="00B01BCC" w:rsidRDefault="00B01BCC">
            <w:pPr>
              <w:pStyle w:val="TDC3"/>
              <w:snapToGrid w:val="0"/>
              <w:rPr>
                <w:rFonts w:ascii="Arial" w:hAnsi="Arial" w:cs="Arial"/>
                <w:sz w:val="24"/>
                <w:lang w:val="es-CL"/>
              </w:rPr>
            </w:pPr>
            <w:r>
              <w:object w:dxaOrig="2775" w:dyaOrig="4545">
                <v:shape id="_x0000_i1025" type="#_x0000_t75" style="width:45.65pt;height:73.6pt" o:ole="" filled="t">
                  <v:fill color2="black"/>
                  <v:imagedata r:id="rId8" o:title=""/>
                </v:shape>
                <o:OLEObject Type="Embed" ProgID="Imagen" ShapeID="_x0000_i1025" DrawAspect="Content" ObjectID="_1313394195" r:id="rId9"/>
              </w:object>
            </w:r>
          </w:p>
        </w:tc>
        <w:tc>
          <w:tcPr>
            <w:tcW w:w="7952" w:type="dxa"/>
          </w:tcPr>
          <w:p w:rsidR="00B01BCC" w:rsidRDefault="00B01BCC">
            <w:pPr>
              <w:pStyle w:val="TDC3"/>
              <w:snapToGrid w:val="0"/>
              <w:jc w:val="left"/>
              <w:rPr>
                <w:rFonts w:ascii="Arial" w:hAnsi="Arial" w:cs="Arial"/>
                <w:sz w:val="24"/>
                <w:lang w:val="es-CL"/>
              </w:rPr>
            </w:pPr>
          </w:p>
          <w:p w:rsidR="00B01BCC" w:rsidRDefault="00B01BCC">
            <w:pPr>
              <w:pStyle w:val="TDC3"/>
              <w:jc w:val="left"/>
              <w:rPr>
                <w:rFonts w:ascii="Arial" w:hAnsi="Arial" w:cs="Arial"/>
                <w:b/>
                <w:sz w:val="24"/>
                <w:lang w:val="es-CL"/>
              </w:rPr>
            </w:pPr>
            <w:r>
              <w:rPr>
                <w:rFonts w:ascii="Arial" w:hAnsi="Arial" w:cs="Arial"/>
                <w:b/>
                <w:sz w:val="24"/>
                <w:lang w:val="es-CL"/>
              </w:rPr>
              <w:t>UNIVERSIDAD DE CHILE</w:t>
            </w:r>
          </w:p>
          <w:p w:rsidR="00B01BCC" w:rsidRDefault="00B01BCC">
            <w:pPr>
              <w:rPr>
                <w:rFonts w:ascii="Arial" w:hAnsi="Arial" w:cs="Arial"/>
                <w:b/>
                <w:lang w:val="es-CL"/>
              </w:rPr>
            </w:pPr>
            <w:r>
              <w:rPr>
                <w:rFonts w:ascii="Arial" w:hAnsi="Arial" w:cs="Arial"/>
                <w:b/>
                <w:lang w:val="es-CL"/>
              </w:rPr>
              <w:t>FACULTAD DE CIENCIAS FÍSICAS Y MATEMÁTICAS</w:t>
            </w:r>
          </w:p>
          <w:p w:rsidR="00B01BCC" w:rsidRDefault="00B01BC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DEPARTAMENTO DE CIENCIAS DE </w:t>
            </w:r>
            <w:smartTag w:uri="urn:schemas-microsoft-com:office:smarttags" w:element="PersonName">
              <w:smartTagPr>
                <w:attr w:name="ProductID" w:val="LA COMPUTACIￓN"/>
              </w:smartTagPr>
              <w:r>
                <w:rPr>
                  <w:rFonts w:ascii="Arial" w:hAnsi="Arial" w:cs="Arial"/>
                  <w:lang w:val="es-CL"/>
                </w:rPr>
                <w:t>LA COMPUTACIÓN</w:t>
              </w:r>
            </w:smartTag>
            <w:r>
              <w:rPr>
                <w:rFonts w:ascii="Arial" w:hAnsi="Arial" w:cs="Arial"/>
                <w:lang w:val="es-CL"/>
              </w:rPr>
              <w:t xml:space="preserve"> (DCC)</w:t>
            </w:r>
          </w:p>
          <w:p w:rsidR="00B01BCC" w:rsidRDefault="00B01BCC">
            <w:pPr>
              <w:rPr>
                <w:rFonts w:ascii="Arial" w:hAnsi="Arial" w:cs="Arial"/>
                <w:lang w:val="es-CL"/>
              </w:rPr>
            </w:pPr>
          </w:p>
          <w:p w:rsidR="00B01BCC" w:rsidRDefault="00B01BCC">
            <w:pPr>
              <w:rPr>
                <w:rFonts w:ascii="Arial" w:hAnsi="Arial" w:cs="Arial"/>
                <w:lang w:val="es-CL"/>
              </w:rPr>
            </w:pPr>
          </w:p>
        </w:tc>
      </w:tr>
    </w:tbl>
    <w:p w:rsidR="00B01BCC" w:rsidRPr="00926F4D" w:rsidRDefault="00B01BCC">
      <w:pPr>
        <w:jc w:val="center"/>
        <w:rPr>
          <w:lang w:val="es-ES"/>
        </w:rPr>
      </w:pPr>
    </w:p>
    <w:p w:rsidR="00B01BCC" w:rsidRDefault="00B01BCC">
      <w:pPr>
        <w:jc w:val="center"/>
        <w:rPr>
          <w:rFonts w:ascii="Arial" w:hAnsi="Arial" w:cs="Arial"/>
          <w:lang w:val="es-CL"/>
        </w:rPr>
      </w:pPr>
    </w:p>
    <w:p w:rsidR="00B01BCC" w:rsidRDefault="00B01BCC">
      <w:pPr>
        <w:rPr>
          <w:rFonts w:ascii="Arial" w:hAnsi="Arial" w:cs="Arial"/>
          <w:lang w:val="es-CL"/>
        </w:rPr>
      </w:pPr>
    </w:p>
    <w:p w:rsidR="00B01BCC" w:rsidRDefault="00B01BCC">
      <w:pPr>
        <w:jc w:val="center"/>
        <w:rPr>
          <w:rFonts w:ascii="Arial" w:hAnsi="Arial" w:cs="Arial"/>
          <w:sz w:val="48"/>
          <w:lang w:val="es-CL"/>
        </w:rPr>
      </w:pPr>
    </w:p>
    <w:p w:rsidR="00B01BCC" w:rsidRDefault="00B01BCC">
      <w:pPr>
        <w:jc w:val="center"/>
        <w:rPr>
          <w:rFonts w:ascii="Arial" w:hAnsi="Arial" w:cs="Arial"/>
          <w:b/>
          <w:bCs/>
          <w:sz w:val="48"/>
          <w:lang w:val="es-CL"/>
        </w:rPr>
      </w:pPr>
      <w:r>
        <w:rPr>
          <w:rFonts w:cs="Arial"/>
          <w:b/>
          <w:bCs/>
          <w:sz w:val="48"/>
          <w:lang w:val="es-CL"/>
        </w:rPr>
        <w:fldChar w:fldCharType="begin"/>
      </w:r>
      <w:r>
        <w:rPr>
          <w:rFonts w:cs="Arial"/>
          <w:b/>
          <w:bCs/>
          <w:sz w:val="48"/>
          <w:lang w:val="es-CL"/>
        </w:rPr>
        <w:instrText xml:space="preserve"> TITLE </w:instrText>
      </w:r>
      <w:r>
        <w:rPr>
          <w:rFonts w:cs="Arial"/>
          <w:b/>
          <w:bCs/>
          <w:sz w:val="48"/>
          <w:lang w:val="es-CL"/>
        </w:rPr>
        <w:fldChar w:fldCharType="separate"/>
      </w:r>
      <w:r>
        <w:rPr>
          <w:rFonts w:cs="Arial"/>
          <w:b/>
          <w:bCs/>
          <w:sz w:val="48"/>
          <w:lang w:val="es-CL"/>
        </w:rPr>
        <w:t xml:space="preserve"> </w:t>
      </w:r>
      <w:r>
        <w:rPr>
          <w:rFonts w:cs="Arial"/>
          <w:b/>
          <w:bCs/>
          <w:sz w:val="48"/>
          <w:lang w:val="es-CL"/>
        </w:rPr>
        <w:fldChar w:fldCharType="end"/>
      </w:r>
    </w:p>
    <w:p w:rsidR="00B01BCC" w:rsidRDefault="00F855FF">
      <w:pPr>
        <w:jc w:val="center"/>
        <w:rPr>
          <w:rFonts w:ascii="Arial" w:hAnsi="Arial" w:cs="Arial"/>
          <w:b/>
          <w:bCs/>
          <w:sz w:val="48"/>
          <w:lang w:val="es-CL"/>
        </w:rPr>
      </w:pPr>
      <w:r>
        <w:rPr>
          <w:rFonts w:ascii="Arial" w:hAnsi="Arial" w:cs="Arial"/>
          <w:b/>
          <w:bCs/>
          <w:sz w:val="48"/>
          <w:lang w:val="es-CL"/>
        </w:rPr>
        <w:t>Documento de especificación de requisitos de usuario/s</w:t>
      </w:r>
      <w:r w:rsidR="00B01BCC">
        <w:rPr>
          <w:rFonts w:ascii="Arial" w:hAnsi="Arial" w:cs="Arial"/>
          <w:b/>
          <w:bCs/>
          <w:sz w:val="48"/>
          <w:lang w:val="es-CL"/>
        </w:rPr>
        <w:t>oftware</w:t>
      </w:r>
    </w:p>
    <w:p w:rsidR="00B01BCC" w:rsidRDefault="00AD6DC2">
      <w:pPr>
        <w:jc w:val="center"/>
        <w:rPr>
          <w:rFonts w:ascii="Arial" w:hAnsi="Arial" w:cs="Arial"/>
          <w:b/>
          <w:bCs/>
          <w:sz w:val="48"/>
          <w:lang w:val="es-CL"/>
        </w:rPr>
      </w:pPr>
      <w:r>
        <w:rPr>
          <w:rFonts w:ascii="Arial" w:hAnsi="Arial" w:cs="Arial"/>
          <w:b/>
          <w:bCs/>
          <w:sz w:val="48"/>
          <w:lang w:val="es-CL"/>
        </w:rPr>
        <w:t>“Portal</w:t>
      </w:r>
      <w:r w:rsidR="00B01BCC">
        <w:rPr>
          <w:rFonts w:ascii="Arial" w:hAnsi="Arial" w:cs="Arial"/>
          <w:b/>
          <w:bCs/>
          <w:sz w:val="48"/>
          <w:lang w:val="es-CL"/>
        </w:rPr>
        <w:t xml:space="preserve"> de </w:t>
      </w:r>
      <w:r w:rsidR="00F855FF">
        <w:rPr>
          <w:rFonts w:ascii="Arial" w:hAnsi="Arial" w:cs="Arial"/>
          <w:b/>
          <w:bCs/>
          <w:sz w:val="48"/>
          <w:lang w:val="es-CL"/>
        </w:rPr>
        <w:t>estadísticas de LACCIR</w:t>
      </w:r>
      <w:r>
        <w:rPr>
          <w:rFonts w:ascii="Arial" w:hAnsi="Arial" w:cs="Arial"/>
          <w:b/>
          <w:bCs/>
          <w:sz w:val="48"/>
          <w:lang w:val="es-CL"/>
        </w:rPr>
        <w:t>”</w:t>
      </w:r>
    </w:p>
    <w:p w:rsidR="00B01BCC" w:rsidRDefault="00B01BCC">
      <w:pPr>
        <w:jc w:val="center"/>
        <w:rPr>
          <w:rFonts w:ascii="Arial" w:hAnsi="Arial" w:cs="Arial"/>
          <w:b/>
          <w:bCs/>
          <w:sz w:val="48"/>
          <w:lang w:val="es-CL"/>
        </w:rPr>
      </w:pPr>
    </w:p>
    <w:p w:rsidR="00B01BCC" w:rsidRDefault="00B01BCC">
      <w:pPr>
        <w:jc w:val="center"/>
        <w:rPr>
          <w:rFonts w:cs="Arial"/>
          <w:b/>
          <w:bCs/>
          <w:sz w:val="48"/>
          <w:lang w:val="es-CL"/>
        </w:rPr>
      </w:pPr>
    </w:p>
    <w:p w:rsidR="00B01BCC" w:rsidRDefault="00B01BCC">
      <w:pPr>
        <w:jc w:val="center"/>
        <w:rPr>
          <w:rFonts w:cs="Arial"/>
          <w:b/>
          <w:bCs/>
          <w:sz w:val="48"/>
          <w:lang w:val="es-CL"/>
        </w:rPr>
      </w:pPr>
    </w:p>
    <w:p w:rsidR="00B01BCC" w:rsidRDefault="00B01BCC">
      <w:pPr>
        <w:jc w:val="center"/>
        <w:rPr>
          <w:rFonts w:cs="Arial"/>
          <w:b/>
          <w:bCs/>
          <w:sz w:val="48"/>
          <w:lang w:val="es-CL"/>
        </w:rPr>
      </w:pPr>
    </w:p>
    <w:p w:rsidR="00B01BCC" w:rsidRDefault="00B01BCC">
      <w:pPr>
        <w:jc w:val="center"/>
        <w:rPr>
          <w:rFonts w:cs="Arial"/>
          <w:b/>
          <w:bCs/>
          <w:sz w:val="48"/>
          <w:lang w:val="es-CL"/>
        </w:rPr>
      </w:pPr>
    </w:p>
    <w:p w:rsidR="00B01BCC" w:rsidRDefault="00B01BCC">
      <w:pPr>
        <w:jc w:val="center"/>
        <w:rPr>
          <w:rFonts w:cs="Arial"/>
          <w:b/>
          <w:bCs/>
          <w:sz w:val="48"/>
          <w:lang w:val="es-CL"/>
        </w:rPr>
      </w:pPr>
    </w:p>
    <w:p w:rsidR="00B01BCC" w:rsidRDefault="00B01BCC">
      <w:pPr>
        <w:jc w:val="center"/>
        <w:rPr>
          <w:rFonts w:ascii="Arial" w:hAnsi="Arial" w:cs="Arial"/>
          <w:sz w:val="48"/>
          <w:lang w:val="es-CL"/>
        </w:rPr>
      </w:pPr>
      <w:r>
        <w:rPr>
          <w:rFonts w:cs="Arial"/>
          <w:b/>
          <w:bCs/>
          <w:sz w:val="48"/>
          <w:lang w:val="es-CL"/>
        </w:rPr>
        <w:fldChar w:fldCharType="begin"/>
      </w:r>
      <w:r>
        <w:rPr>
          <w:rFonts w:cs="Arial"/>
          <w:b/>
          <w:bCs/>
          <w:sz w:val="48"/>
          <w:lang w:val="es-CL"/>
        </w:rPr>
        <w:instrText xml:space="preserve"> SUBJECT </w:instrText>
      </w:r>
      <w:r>
        <w:rPr>
          <w:rFonts w:cs="Arial"/>
          <w:b/>
          <w:bCs/>
          <w:sz w:val="48"/>
          <w:lang w:val="es-CL"/>
        </w:rPr>
        <w:fldChar w:fldCharType="separate"/>
      </w:r>
      <w:r>
        <w:rPr>
          <w:rFonts w:cs="Arial"/>
          <w:b/>
          <w:bCs/>
          <w:sz w:val="48"/>
          <w:lang w:val="es-CL"/>
        </w:rPr>
        <w:fldChar w:fldCharType="end"/>
      </w:r>
    </w:p>
    <w:p w:rsidR="00B01BCC" w:rsidRDefault="00B01BCC">
      <w:pPr>
        <w:jc w:val="center"/>
        <w:rPr>
          <w:rFonts w:ascii="Arial" w:hAnsi="Arial" w:cs="Arial"/>
          <w:sz w:val="48"/>
          <w:lang w:val="es-CL"/>
        </w:rPr>
      </w:pPr>
    </w:p>
    <w:p w:rsidR="00B01BCC" w:rsidRDefault="00B01BCC">
      <w:pPr>
        <w:jc w:val="center"/>
        <w:rPr>
          <w:rFonts w:ascii="Arial" w:hAnsi="Arial" w:cs="Arial"/>
          <w:sz w:val="32"/>
          <w:lang w:val="es-CL"/>
        </w:rPr>
      </w:pPr>
    </w:p>
    <w:p w:rsidR="00B01BCC" w:rsidRDefault="00B01BCC">
      <w:pPr>
        <w:tabs>
          <w:tab w:val="right" w:pos="3960"/>
          <w:tab w:val="left" w:pos="4500"/>
        </w:tabs>
        <w:spacing w:before="120" w:after="120"/>
        <w:jc w:val="right"/>
        <w:rPr>
          <w:rFonts w:ascii="Arial" w:hAnsi="Arial" w:cs="Arial"/>
          <w:sz w:val="22"/>
          <w:lang w:val="es-CL"/>
        </w:rPr>
      </w:pPr>
      <w:r>
        <w:rPr>
          <w:rFonts w:ascii="Arial" w:hAnsi="Arial" w:cs="Arial"/>
          <w:b/>
          <w:bCs/>
          <w:sz w:val="22"/>
          <w:lang w:val="es-CL"/>
        </w:rPr>
        <w:t>Fecha:</w:t>
      </w:r>
      <w:r w:rsidR="00A051A9">
        <w:rPr>
          <w:rFonts w:ascii="Arial" w:hAnsi="Arial" w:cs="Arial"/>
          <w:sz w:val="22"/>
          <w:lang w:val="es-CL"/>
        </w:rPr>
        <w:tab/>
        <w:t>24/08</w:t>
      </w:r>
      <w:r>
        <w:rPr>
          <w:rFonts w:ascii="Arial" w:hAnsi="Arial" w:cs="Arial"/>
          <w:sz w:val="22"/>
          <w:lang w:val="es-CL"/>
        </w:rPr>
        <w:t>/2009</w:t>
      </w:r>
    </w:p>
    <w:p w:rsidR="00B01BCC" w:rsidRDefault="00B01BCC">
      <w:pPr>
        <w:tabs>
          <w:tab w:val="right" w:pos="3960"/>
          <w:tab w:val="left" w:pos="4500"/>
        </w:tabs>
        <w:spacing w:before="120" w:after="120"/>
        <w:jc w:val="right"/>
        <w:rPr>
          <w:rFonts w:ascii="Arial" w:hAnsi="Arial" w:cs="Arial"/>
          <w:sz w:val="22"/>
          <w:lang w:val="es-CL"/>
        </w:rPr>
      </w:pPr>
      <w:r>
        <w:rPr>
          <w:rFonts w:ascii="Arial" w:hAnsi="Arial" w:cs="Arial"/>
          <w:b/>
          <w:bCs/>
          <w:sz w:val="22"/>
          <w:lang w:val="es-CL"/>
        </w:rPr>
        <w:t>Versión:</w:t>
      </w:r>
      <w:r>
        <w:rPr>
          <w:rFonts w:ascii="Arial" w:hAnsi="Arial" w:cs="Arial"/>
          <w:sz w:val="22"/>
          <w:lang w:val="es-CL"/>
        </w:rPr>
        <w:tab/>
        <w:t>0.</w:t>
      </w:r>
      <w:r w:rsidR="00264CD5">
        <w:rPr>
          <w:rFonts w:ascii="Arial" w:hAnsi="Arial" w:cs="Arial"/>
          <w:sz w:val="22"/>
          <w:lang w:val="es-CL"/>
        </w:rPr>
        <w:t>1</w:t>
      </w:r>
    </w:p>
    <w:p w:rsidR="00B01BCC" w:rsidRDefault="00B01BCC">
      <w:pPr>
        <w:tabs>
          <w:tab w:val="right" w:pos="3960"/>
          <w:tab w:val="left" w:pos="4500"/>
        </w:tabs>
        <w:spacing w:before="120" w:after="120"/>
        <w:rPr>
          <w:rFonts w:ascii="Arial" w:hAnsi="Arial" w:cs="Arial"/>
          <w:b/>
          <w:sz w:val="22"/>
          <w:lang w:val="es-CL"/>
        </w:rPr>
      </w:pPr>
    </w:p>
    <w:p w:rsidR="00B01BCC" w:rsidRDefault="00B01BCC">
      <w:pPr>
        <w:tabs>
          <w:tab w:val="right" w:pos="3960"/>
          <w:tab w:val="left" w:pos="4500"/>
        </w:tabs>
        <w:spacing w:before="120" w:after="120"/>
        <w:rPr>
          <w:rFonts w:ascii="Arial" w:hAnsi="Arial" w:cs="Arial"/>
          <w:b/>
          <w:sz w:val="22"/>
          <w:lang w:val="es-CL"/>
        </w:rPr>
      </w:pPr>
    </w:p>
    <w:p w:rsidR="00B01BCC" w:rsidRDefault="00B01BCC">
      <w:pPr>
        <w:tabs>
          <w:tab w:val="right" w:pos="3960"/>
          <w:tab w:val="left" w:pos="4500"/>
        </w:tabs>
        <w:spacing w:before="120" w:after="120"/>
        <w:rPr>
          <w:rFonts w:ascii="Arial" w:hAnsi="Arial" w:cs="Arial"/>
          <w:b/>
          <w:sz w:val="22"/>
          <w:lang w:val="es-CL"/>
        </w:rPr>
      </w:pPr>
    </w:p>
    <w:p w:rsidR="00B01BCC" w:rsidRDefault="00B01BCC">
      <w:pPr>
        <w:tabs>
          <w:tab w:val="right" w:pos="3960"/>
          <w:tab w:val="left" w:pos="4500"/>
        </w:tabs>
        <w:spacing w:before="120" w:after="120"/>
        <w:rPr>
          <w:rFonts w:ascii="Arial" w:hAnsi="Arial" w:cs="Arial"/>
          <w:b/>
          <w:sz w:val="22"/>
          <w:lang w:val="es-CL"/>
        </w:rPr>
      </w:pPr>
    </w:p>
    <w:p w:rsidR="00B01BCC" w:rsidRDefault="00B01BCC">
      <w:pPr>
        <w:tabs>
          <w:tab w:val="right" w:pos="3960"/>
          <w:tab w:val="left" w:pos="4500"/>
        </w:tabs>
        <w:spacing w:before="120" w:after="120"/>
        <w:rPr>
          <w:rFonts w:ascii="Arial" w:hAnsi="Arial" w:cs="Arial"/>
          <w:b/>
          <w:sz w:val="22"/>
          <w:lang w:val="es-CL"/>
        </w:rPr>
      </w:pPr>
    </w:p>
    <w:p w:rsidR="00422EED" w:rsidRPr="00422EED" w:rsidRDefault="00422EED">
      <w:pPr>
        <w:tabs>
          <w:tab w:val="right" w:pos="3960"/>
          <w:tab w:val="left" w:pos="4500"/>
        </w:tabs>
        <w:spacing w:before="120" w:after="120"/>
        <w:rPr>
          <w:rFonts w:ascii="Arial" w:hAnsi="Arial" w:cs="Arial"/>
          <w:b/>
          <w:sz w:val="28"/>
          <w:szCs w:val="22"/>
          <w:lang w:val="es-CL"/>
        </w:rPr>
      </w:pPr>
      <w:r>
        <w:rPr>
          <w:rFonts w:ascii="Arial" w:hAnsi="Arial" w:cs="Arial"/>
          <w:b/>
          <w:sz w:val="28"/>
          <w:szCs w:val="22"/>
          <w:lang w:val="es-CL"/>
        </w:rPr>
        <w:lastRenderedPageBreak/>
        <w:t>Equipo de d</w:t>
      </w:r>
      <w:r w:rsidR="00B01BCC" w:rsidRPr="00422EED">
        <w:rPr>
          <w:rFonts w:ascii="Arial" w:hAnsi="Arial" w:cs="Arial"/>
          <w:b/>
          <w:sz w:val="28"/>
          <w:szCs w:val="22"/>
          <w:lang w:val="es-CL"/>
        </w:rPr>
        <w:t>esarrollo: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57"/>
        <w:gridCol w:w="3112"/>
        <w:gridCol w:w="4061"/>
      </w:tblGrid>
      <w:tr w:rsidR="00B01BCC" w:rsidRPr="00422EED" w:rsidTr="00422EED">
        <w:trPr>
          <w:cantSplit/>
          <w:trHeight w:val="77"/>
        </w:trPr>
        <w:tc>
          <w:tcPr>
            <w:tcW w:w="2257" w:type="dxa"/>
            <w:vAlign w:val="center"/>
          </w:tcPr>
          <w:p w:rsidR="00B01BCC" w:rsidRPr="00422EED" w:rsidRDefault="00B01BCC" w:rsidP="00422EED">
            <w:pPr>
              <w:tabs>
                <w:tab w:val="right" w:pos="3960"/>
                <w:tab w:val="left" w:pos="4500"/>
              </w:tabs>
              <w:snapToGrid w:val="0"/>
              <w:spacing w:after="120"/>
              <w:rPr>
                <w:rFonts w:ascii="Arial" w:hAnsi="Arial" w:cs="Arial"/>
                <w:b/>
                <w:bCs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b/>
                <w:bCs/>
                <w:sz w:val="22"/>
                <w:szCs w:val="22"/>
                <w:lang w:val="es-CL"/>
              </w:rPr>
              <w:t>Nombre</w:t>
            </w:r>
          </w:p>
        </w:tc>
        <w:tc>
          <w:tcPr>
            <w:tcW w:w="3112" w:type="dxa"/>
            <w:vAlign w:val="center"/>
          </w:tcPr>
          <w:p w:rsidR="00B01BCC" w:rsidRPr="00422EED" w:rsidRDefault="00B01BCC" w:rsidP="00422EED">
            <w:pPr>
              <w:tabs>
                <w:tab w:val="right" w:pos="3960"/>
                <w:tab w:val="left" w:pos="4500"/>
              </w:tabs>
              <w:snapToGrid w:val="0"/>
              <w:spacing w:after="120"/>
              <w:rPr>
                <w:rFonts w:ascii="Arial" w:hAnsi="Arial" w:cs="Arial"/>
                <w:b/>
                <w:bCs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b/>
                <w:bCs/>
                <w:sz w:val="22"/>
                <w:szCs w:val="22"/>
                <w:lang w:val="es-CL"/>
              </w:rPr>
              <w:t>Rol</w:t>
            </w:r>
          </w:p>
        </w:tc>
        <w:tc>
          <w:tcPr>
            <w:tcW w:w="4061" w:type="dxa"/>
            <w:vAlign w:val="center"/>
          </w:tcPr>
          <w:p w:rsidR="00B01BCC" w:rsidRPr="00422EED" w:rsidRDefault="00B01BCC" w:rsidP="00422EED">
            <w:pPr>
              <w:tabs>
                <w:tab w:val="right" w:pos="3960"/>
                <w:tab w:val="left" w:pos="4500"/>
              </w:tabs>
              <w:snapToGrid w:val="0"/>
              <w:spacing w:after="120"/>
              <w:rPr>
                <w:rFonts w:ascii="Arial" w:hAnsi="Arial" w:cs="Arial"/>
                <w:b/>
                <w:bCs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b/>
                <w:bCs/>
                <w:sz w:val="22"/>
                <w:szCs w:val="22"/>
                <w:lang w:val="es-CL"/>
              </w:rPr>
              <w:t>Contacto</w:t>
            </w:r>
          </w:p>
        </w:tc>
      </w:tr>
      <w:tr w:rsidR="00B01BCC" w:rsidRPr="00422EED" w:rsidTr="00422EED">
        <w:trPr>
          <w:cantSplit/>
          <w:trHeight w:val="77"/>
        </w:trPr>
        <w:tc>
          <w:tcPr>
            <w:tcW w:w="2257" w:type="dxa"/>
          </w:tcPr>
          <w:p w:rsidR="00B01BCC" w:rsidRPr="00422EED" w:rsidRDefault="00A051A9" w:rsidP="00A051A9">
            <w:pPr>
              <w:tabs>
                <w:tab w:val="right" w:pos="3960"/>
                <w:tab w:val="left" w:pos="4500"/>
              </w:tabs>
              <w:snapToGrid w:val="0"/>
              <w:spacing w:after="120"/>
              <w:rPr>
                <w:rFonts w:ascii="Arial" w:hAnsi="Arial" w:cs="Arial"/>
                <w:bCs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bCs/>
                <w:sz w:val="22"/>
                <w:szCs w:val="22"/>
                <w:lang w:val="es-CL"/>
              </w:rPr>
              <w:t>Richard Ibarra</w:t>
            </w:r>
          </w:p>
        </w:tc>
        <w:tc>
          <w:tcPr>
            <w:tcW w:w="3112" w:type="dxa"/>
          </w:tcPr>
          <w:p w:rsidR="00B01BCC" w:rsidRPr="00422EED" w:rsidRDefault="00B01BCC" w:rsidP="00A051A9">
            <w:pPr>
              <w:tabs>
                <w:tab w:val="right" w:pos="3960"/>
                <w:tab w:val="left" w:pos="4500"/>
              </w:tabs>
              <w:snapToGrid w:val="0"/>
              <w:spacing w:after="120"/>
              <w:rPr>
                <w:rFonts w:ascii="Arial" w:hAnsi="Arial" w:cs="Arial"/>
                <w:bCs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bCs/>
                <w:sz w:val="22"/>
                <w:szCs w:val="22"/>
                <w:lang w:val="es-CL"/>
              </w:rPr>
              <w:t xml:space="preserve">Jefe de </w:t>
            </w:r>
            <w:r w:rsidR="00A051A9" w:rsidRPr="00422EED">
              <w:rPr>
                <w:rFonts w:ascii="Arial" w:hAnsi="Arial" w:cs="Arial"/>
                <w:bCs/>
                <w:sz w:val="22"/>
                <w:szCs w:val="22"/>
                <w:lang w:val="es-CL"/>
              </w:rPr>
              <w:t>p</w:t>
            </w:r>
            <w:r w:rsidRPr="00422EED">
              <w:rPr>
                <w:rFonts w:ascii="Arial" w:hAnsi="Arial" w:cs="Arial"/>
                <w:bCs/>
                <w:sz w:val="22"/>
                <w:szCs w:val="22"/>
                <w:lang w:val="es-CL"/>
              </w:rPr>
              <w:t>royecto</w:t>
            </w:r>
          </w:p>
        </w:tc>
        <w:tc>
          <w:tcPr>
            <w:tcW w:w="4061" w:type="dxa"/>
          </w:tcPr>
          <w:p w:rsidR="00B01BCC" w:rsidRPr="00422EED" w:rsidRDefault="00D527DD" w:rsidP="00D527DD">
            <w:pPr>
              <w:tabs>
                <w:tab w:val="right" w:pos="3960"/>
                <w:tab w:val="left" w:pos="4500"/>
              </w:tabs>
              <w:snapToGrid w:val="0"/>
              <w:spacing w:after="120"/>
              <w:rPr>
                <w:rFonts w:ascii="Arial" w:hAnsi="Arial" w:cs="Arial"/>
                <w:bCs/>
                <w:sz w:val="22"/>
                <w:szCs w:val="22"/>
                <w:lang w:val="es-CL"/>
              </w:rPr>
            </w:pPr>
            <w:hyperlink r:id="rId10" w:history="1">
              <w:r w:rsidRPr="00422EED">
                <w:rPr>
                  <w:rStyle w:val="Hipervnculo"/>
                  <w:rFonts w:ascii="Arial" w:hAnsi="Arial" w:cs="Arial"/>
                  <w:bCs/>
                  <w:sz w:val="22"/>
                  <w:szCs w:val="22"/>
                  <w:lang w:val="es-CL"/>
                </w:rPr>
                <w:t>richard.ibarra@gmail.com</w:t>
              </w:r>
            </w:hyperlink>
          </w:p>
        </w:tc>
      </w:tr>
      <w:tr w:rsidR="00B01BCC" w:rsidRPr="00422EED" w:rsidTr="00422EED">
        <w:trPr>
          <w:cantSplit/>
          <w:trHeight w:val="77"/>
        </w:trPr>
        <w:tc>
          <w:tcPr>
            <w:tcW w:w="2257" w:type="dxa"/>
          </w:tcPr>
          <w:p w:rsidR="00B01BCC" w:rsidRPr="00422EED" w:rsidRDefault="00A051A9" w:rsidP="00A051A9">
            <w:pPr>
              <w:tabs>
                <w:tab w:val="right" w:pos="3960"/>
                <w:tab w:val="left" w:pos="4500"/>
              </w:tabs>
              <w:snapToGrid w:val="0"/>
              <w:spacing w:after="120"/>
              <w:rPr>
                <w:rFonts w:ascii="Arial" w:hAnsi="Arial" w:cs="Arial"/>
                <w:bCs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bCs/>
                <w:sz w:val="22"/>
                <w:szCs w:val="22"/>
                <w:lang w:val="es-CL"/>
              </w:rPr>
              <w:t>Manuel Ibarra</w:t>
            </w:r>
          </w:p>
        </w:tc>
        <w:tc>
          <w:tcPr>
            <w:tcW w:w="3112" w:type="dxa"/>
          </w:tcPr>
          <w:p w:rsidR="00B01BCC" w:rsidRPr="00422EED" w:rsidRDefault="00B01BCC">
            <w:pPr>
              <w:tabs>
                <w:tab w:val="right" w:pos="3960"/>
                <w:tab w:val="left" w:pos="4500"/>
              </w:tabs>
              <w:snapToGrid w:val="0"/>
              <w:spacing w:after="120"/>
              <w:rPr>
                <w:rFonts w:ascii="Arial" w:hAnsi="Arial" w:cs="Arial"/>
                <w:bCs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bCs/>
                <w:sz w:val="22"/>
                <w:szCs w:val="22"/>
                <w:lang w:val="es-CL"/>
              </w:rPr>
              <w:t>Analista</w:t>
            </w:r>
          </w:p>
        </w:tc>
        <w:tc>
          <w:tcPr>
            <w:tcW w:w="4061" w:type="dxa"/>
          </w:tcPr>
          <w:p w:rsidR="00B01BCC" w:rsidRPr="00422EED" w:rsidRDefault="00D527DD">
            <w:pPr>
              <w:tabs>
                <w:tab w:val="right" w:pos="3960"/>
                <w:tab w:val="left" w:pos="4500"/>
              </w:tabs>
              <w:snapToGrid w:val="0"/>
              <w:spacing w:after="120"/>
              <w:rPr>
                <w:rFonts w:ascii="Arial" w:hAnsi="Arial" w:cs="Arial"/>
                <w:bCs/>
                <w:sz w:val="22"/>
                <w:szCs w:val="22"/>
                <w:lang w:val="es-CL"/>
              </w:rPr>
            </w:pPr>
            <w:hyperlink r:id="rId11" w:history="1">
              <w:r w:rsidRPr="00422EED">
                <w:rPr>
                  <w:rStyle w:val="Hipervnculo"/>
                  <w:rFonts w:ascii="Arial" w:hAnsi="Arial" w:cs="Arial"/>
                  <w:bCs/>
                  <w:sz w:val="22"/>
                  <w:szCs w:val="22"/>
                  <w:lang w:val="es-CL"/>
                </w:rPr>
                <w:t>ccimanuel@hotmail.com</w:t>
              </w:r>
            </w:hyperlink>
          </w:p>
        </w:tc>
      </w:tr>
      <w:tr w:rsidR="00B01BCC" w:rsidRPr="00422EED" w:rsidTr="00422EED">
        <w:trPr>
          <w:cantSplit/>
          <w:trHeight w:val="73"/>
        </w:trPr>
        <w:tc>
          <w:tcPr>
            <w:tcW w:w="2257" w:type="dxa"/>
          </w:tcPr>
          <w:p w:rsidR="00B01BCC" w:rsidRPr="00422EED" w:rsidRDefault="00A051A9" w:rsidP="00A051A9">
            <w:pPr>
              <w:tabs>
                <w:tab w:val="right" w:pos="3960"/>
                <w:tab w:val="left" w:pos="4500"/>
              </w:tabs>
              <w:snapToGrid w:val="0"/>
              <w:spacing w:after="120"/>
              <w:rPr>
                <w:rFonts w:ascii="Arial" w:hAnsi="Arial" w:cs="Arial"/>
                <w:bCs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bCs/>
                <w:sz w:val="22"/>
                <w:szCs w:val="22"/>
                <w:lang w:val="es-CL"/>
              </w:rPr>
              <w:t xml:space="preserve">Gabriel Gayan </w:t>
            </w:r>
          </w:p>
        </w:tc>
        <w:tc>
          <w:tcPr>
            <w:tcW w:w="3112" w:type="dxa"/>
          </w:tcPr>
          <w:p w:rsidR="00B01BCC" w:rsidRPr="00422EED" w:rsidRDefault="00A051A9" w:rsidP="00A051A9">
            <w:pPr>
              <w:tabs>
                <w:tab w:val="right" w:pos="3960"/>
                <w:tab w:val="left" w:pos="4500"/>
              </w:tabs>
              <w:snapToGrid w:val="0"/>
              <w:spacing w:after="120"/>
              <w:rPr>
                <w:rFonts w:ascii="Arial" w:hAnsi="Arial" w:cs="Arial"/>
                <w:bCs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bCs/>
                <w:sz w:val="22"/>
                <w:szCs w:val="22"/>
                <w:lang w:val="es-CL"/>
              </w:rPr>
              <w:t>Analista/implementador</w:t>
            </w:r>
          </w:p>
        </w:tc>
        <w:tc>
          <w:tcPr>
            <w:tcW w:w="4061" w:type="dxa"/>
          </w:tcPr>
          <w:p w:rsidR="00B01BCC" w:rsidRPr="00422EED" w:rsidRDefault="00A051A9">
            <w:pPr>
              <w:tabs>
                <w:tab w:val="right" w:pos="3960"/>
                <w:tab w:val="left" w:pos="4500"/>
              </w:tabs>
              <w:snapToGrid w:val="0"/>
              <w:spacing w:after="120"/>
              <w:rPr>
                <w:rFonts w:ascii="Arial" w:hAnsi="Arial" w:cs="Arial"/>
                <w:bCs/>
                <w:sz w:val="22"/>
                <w:szCs w:val="22"/>
                <w:lang w:val="es-CL"/>
              </w:rPr>
            </w:pPr>
            <w:hyperlink r:id="rId12" w:history="1">
              <w:r w:rsidRPr="00422EED">
                <w:rPr>
                  <w:rStyle w:val="Hipervnculo"/>
                  <w:rFonts w:ascii="Arial" w:hAnsi="Arial" w:cs="Arial"/>
                  <w:bCs/>
                  <w:sz w:val="22"/>
                  <w:szCs w:val="22"/>
                  <w:lang w:val="es-CL"/>
                </w:rPr>
                <w:t>gabrielgayan@gmail.com</w:t>
              </w:r>
            </w:hyperlink>
          </w:p>
        </w:tc>
      </w:tr>
      <w:tr w:rsidR="00B01BCC" w:rsidRPr="00422EED" w:rsidTr="00422EED">
        <w:trPr>
          <w:cantSplit/>
          <w:trHeight w:val="73"/>
        </w:trPr>
        <w:tc>
          <w:tcPr>
            <w:tcW w:w="2257" w:type="dxa"/>
          </w:tcPr>
          <w:p w:rsidR="00B01BCC" w:rsidRPr="00422EED" w:rsidRDefault="00A051A9" w:rsidP="00A051A9">
            <w:pPr>
              <w:tabs>
                <w:tab w:val="right" w:pos="3960"/>
                <w:tab w:val="left" w:pos="4500"/>
              </w:tabs>
              <w:snapToGrid w:val="0"/>
              <w:spacing w:after="120"/>
              <w:rPr>
                <w:rFonts w:ascii="Arial" w:hAnsi="Arial" w:cs="Arial"/>
                <w:bCs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bCs/>
                <w:sz w:val="22"/>
                <w:szCs w:val="22"/>
                <w:lang w:val="es-CL"/>
              </w:rPr>
              <w:t>Vijay Khemlani</w:t>
            </w:r>
          </w:p>
        </w:tc>
        <w:tc>
          <w:tcPr>
            <w:tcW w:w="3112" w:type="dxa"/>
          </w:tcPr>
          <w:p w:rsidR="00B01BCC" w:rsidRPr="00422EED" w:rsidRDefault="00A051A9">
            <w:pPr>
              <w:tabs>
                <w:tab w:val="right" w:pos="3960"/>
                <w:tab w:val="left" w:pos="4500"/>
              </w:tabs>
              <w:snapToGrid w:val="0"/>
              <w:spacing w:after="120"/>
              <w:rPr>
                <w:rFonts w:ascii="Arial" w:hAnsi="Arial" w:cs="Arial"/>
                <w:bCs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bCs/>
                <w:sz w:val="22"/>
                <w:szCs w:val="22"/>
                <w:lang w:val="es-CL"/>
              </w:rPr>
              <w:t>Diseñador</w:t>
            </w:r>
          </w:p>
        </w:tc>
        <w:tc>
          <w:tcPr>
            <w:tcW w:w="4061" w:type="dxa"/>
          </w:tcPr>
          <w:p w:rsidR="00B01BCC" w:rsidRPr="00422EED" w:rsidRDefault="00A051A9">
            <w:pPr>
              <w:tabs>
                <w:tab w:val="right" w:pos="3960"/>
                <w:tab w:val="left" w:pos="4500"/>
              </w:tabs>
              <w:snapToGrid w:val="0"/>
              <w:spacing w:after="120"/>
              <w:rPr>
                <w:rStyle w:val="Hipervnculo"/>
                <w:rFonts w:ascii="Arial" w:hAnsi="Arial" w:cs="Arial"/>
                <w:sz w:val="22"/>
                <w:szCs w:val="22"/>
              </w:rPr>
            </w:pPr>
            <w:hyperlink r:id="rId13" w:history="1">
              <w:r w:rsidRPr="00422EED">
                <w:rPr>
                  <w:rStyle w:val="Hipervnculo"/>
                  <w:rFonts w:ascii="Arial" w:hAnsi="Arial" w:cs="Arial"/>
                  <w:sz w:val="22"/>
                  <w:szCs w:val="22"/>
                </w:rPr>
                <w:t>vj@betazeta.com</w:t>
              </w:r>
            </w:hyperlink>
          </w:p>
        </w:tc>
      </w:tr>
      <w:tr w:rsidR="00B01BCC" w:rsidRPr="00422EED" w:rsidTr="00422EED">
        <w:trPr>
          <w:cantSplit/>
          <w:trHeight w:val="73"/>
        </w:trPr>
        <w:tc>
          <w:tcPr>
            <w:tcW w:w="2257" w:type="dxa"/>
          </w:tcPr>
          <w:p w:rsidR="00B01BCC" w:rsidRPr="00422EED" w:rsidRDefault="00A051A9">
            <w:pPr>
              <w:tabs>
                <w:tab w:val="right" w:pos="3960"/>
                <w:tab w:val="left" w:pos="4500"/>
              </w:tabs>
              <w:snapToGrid w:val="0"/>
              <w:spacing w:after="120"/>
              <w:rPr>
                <w:rFonts w:ascii="Arial" w:hAnsi="Arial" w:cs="Arial"/>
                <w:bCs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bCs/>
                <w:sz w:val="22"/>
                <w:szCs w:val="22"/>
                <w:lang w:val="es-CL"/>
              </w:rPr>
              <w:t>Pablo Rivacoba</w:t>
            </w:r>
          </w:p>
        </w:tc>
        <w:tc>
          <w:tcPr>
            <w:tcW w:w="3112" w:type="dxa"/>
          </w:tcPr>
          <w:p w:rsidR="00B01BCC" w:rsidRPr="00422EED" w:rsidRDefault="00B01BCC">
            <w:pPr>
              <w:tabs>
                <w:tab w:val="right" w:pos="3960"/>
                <w:tab w:val="left" w:pos="4500"/>
              </w:tabs>
              <w:snapToGrid w:val="0"/>
              <w:spacing w:after="120"/>
              <w:rPr>
                <w:rFonts w:ascii="Arial" w:hAnsi="Arial" w:cs="Arial"/>
                <w:bCs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bCs/>
                <w:sz w:val="22"/>
                <w:szCs w:val="22"/>
                <w:lang w:val="es-CL"/>
              </w:rPr>
              <w:t>Implementador</w:t>
            </w:r>
          </w:p>
        </w:tc>
        <w:tc>
          <w:tcPr>
            <w:tcW w:w="4061" w:type="dxa"/>
          </w:tcPr>
          <w:p w:rsidR="00B01BCC" w:rsidRPr="00422EED" w:rsidRDefault="00A051A9">
            <w:pPr>
              <w:tabs>
                <w:tab w:val="right" w:pos="3960"/>
                <w:tab w:val="left" w:pos="4500"/>
              </w:tabs>
              <w:snapToGrid w:val="0"/>
              <w:spacing w:after="120"/>
              <w:rPr>
                <w:rStyle w:val="Hipervnculo"/>
                <w:rFonts w:ascii="Arial" w:hAnsi="Arial" w:cs="Arial"/>
                <w:sz w:val="22"/>
                <w:szCs w:val="22"/>
              </w:rPr>
            </w:pPr>
            <w:r w:rsidRPr="00422EED">
              <w:rPr>
                <w:rStyle w:val="Hipervnculo"/>
                <w:rFonts w:ascii="Arial" w:hAnsi="Arial" w:cs="Arial"/>
                <w:sz w:val="22"/>
                <w:szCs w:val="22"/>
              </w:rPr>
              <w:t>jprivacoba@gmail.com</w:t>
            </w:r>
          </w:p>
        </w:tc>
      </w:tr>
      <w:tr w:rsidR="00B01BCC" w:rsidRPr="00422EED" w:rsidTr="00422EED">
        <w:trPr>
          <w:cantSplit/>
          <w:trHeight w:val="73"/>
        </w:trPr>
        <w:tc>
          <w:tcPr>
            <w:tcW w:w="2257" w:type="dxa"/>
          </w:tcPr>
          <w:p w:rsidR="00B01BCC" w:rsidRPr="00422EED" w:rsidRDefault="00A051A9" w:rsidP="00A051A9">
            <w:pPr>
              <w:tabs>
                <w:tab w:val="right" w:pos="3960"/>
                <w:tab w:val="left" w:pos="4500"/>
              </w:tabs>
              <w:snapToGrid w:val="0"/>
              <w:spacing w:after="120"/>
              <w:rPr>
                <w:rFonts w:ascii="Arial" w:hAnsi="Arial" w:cs="Arial"/>
                <w:bCs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bCs/>
                <w:sz w:val="22"/>
                <w:szCs w:val="22"/>
                <w:lang w:val="es-CL"/>
              </w:rPr>
              <w:t>Natalia Tapia</w:t>
            </w:r>
          </w:p>
        </w:tc>
        <w:tc>
          <w:tcPr>
            <w:tcW w:w="3112" w:type="dxa"/>
          </w:tcPr>
          <w:p w:rsidR="00B01BCC" w:rsidRPr="00422EED" w:rsidRDefault="00B01BCC">
            <w:pPr>
              <w:tabs>
                <w:tab w:val="right" w:pos="3960"/>
                <w:tab w:val="left" w:pos="4500"/>
              </w:tabs>
              <w:snapToGrid w:val="0"/>
              <w:spacing w:after="120"/>
              <w:rPr>
                <w:rFonts w:ascii="Arial" w:hAnsi="Arial" w:cs="Arial"/>
                <w:bCs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bCs/>
                <w:sz w:val="22"/>
                <w:szCs w:val="22"/>
                <w:lang w:val="es-CL"/>
              </w:rPr>
              <w:t>Tester</w:t>
            </w:r>
          </w:p>
        </w:tc>
        <w:tc>
          <w:tcPr>
            <w:tcW w:w="4061" w:type="dxa"/>
          </w:tcPr>
          <w:p w:rsidR="00B01BCC" w:rsidRPr="00422EED" w:rsidRDefault="00A051A9">
            <w:pPr>
              <w:tabs>
                <w:tab w:val="right" w:pos="3960"/>
                <w:tab w:val="left" w:pos="4500"/>
              </w:tabs>
              <w:snapToGrid w:val="0"/>
              <w:spacing w:after="120"/>
              <w:rPr>
                <w:rStyle w:val="Hipervnculo"/>
                <w:rFonts w:ascii="Arial" w:hAnsi="Arial" w:cs="Arial"/>
                <w:sz w:val="22"/>
                <w:szCs w:val="22"/>
              </w:rPr>
            </w:pPr>
            <w:hyperlink r:id="rId14" w:history="1">
              <w:r w:rsidRPr="00422EED">
                <w:rPr>
                  <w:rStyle w:val="Hipervnculo"/>
                  <w:rFonts w:ascii="Arial" w:hAnsi="Arial" w:cs="Arial"/>
                  <w:sz w:val="22"/>
                  <w:szCs w:val="22"/>
                </w:rPr>
                <w:t>ntapia@ing.uchile.cl</w:t>
              </w:r>
            </w:hyperlink>
          </w:p>
        </w:tc>
      </w:tr>
    </w:tbl>
    <w:p w:rsidR="00B01BCC" w:rsidRPr="00422EED" w:rsidRDefault="00B01BCC">
      <w:pPr>
        <w:tabs>
          <w:tab w:val="right" w:pos="3960"/>
          <w:tab w:val="left" w:pos="4500"/>
        </w:tabs>
        <w:spacing w:after="120"/>
        <w:rPr>
          <w:sz w:val="22"/>
          <w:szCs w:val="22"/>
        </w:rPr>
      </w:pPr>
    </w:p>
    <w:p w:rsidR="00B01BCC" w:rsidRPr="00422EED" w:rsidRDefault="00B01BCC">
      <w:pPr>
        <w:tabs>
          <w:tab w:val="right" w:pos="3960"/>
          <w:tab w:val="left" w:pos="4500"/>
        </w:tabs>
        <w:spacing w:after="120"/>
        <w:rPr>
          <w:rFonts w:ascii="Arial" w:hAnsi="Arial" w:cs="Arial"/>
          <w:b/>
          <w:sz w:val="28"/>
          <w:szCs w:val="22"/>
          <w:lang w:val="es-CL"/>
        </w:rPr>
      </w:pPr>
      <w:r w:rsidRPr="00422EED">
        <w:rPr>
          <w:rFonts w:ascii="Arial" w:hAnsi="Arial" w:cs="Arial"/>
          <w:b/>
          <w:sz w:val="28"/>
          <w:szCs w:val="22"/>
          <w:lang w:val="es-CL"/>
        </w:rPr>
        <w:t>Contraparte: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57"/>
        <w:gridCol w:w="3112"/>
        <w:gridCol w:w="4061"/>
      </w:tblGrid>
      <w:tr w:rsidR="00B01BCC" w:rsidRPr="00422EED" w:rsidTr="00422EED">
        <w:trPr>
          <w:cantSplit/>
          <w:trHeight w:val="366"/>
        </w:trPr>
        <w:tc>
          <w:tcPr>
            <w:tcW w:w="2257" w:type="dxa"/>
          </w:tcPr>
          <w:p w:rsidR="00B01BCC" w:rsidRPr="00422EED" w:rsidRDefault="00B01BCC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b/>
                <w:bCs/>
                <w:sz w:val="22"/>
                <w:szCs w:val="22"/>
                <w:lang w:val="es-CL"/>
              </w:rPr>
              <w:t>Nombre</w:t>
            </w:r>
          </w:p>
        </w:tc>
        <w:tc>
          <w:tcPr>
            <w:tcW w:w="3112" w:type="dxa"/>
          </w:tcPr>
          <w:p w:rsidR="00B01BCC" w:rsidRPr="00422EED" w:rsidRDefault="00B01BCC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b/>
                <w:bCs/>
                <w:sz w:val="22"/>
                <w:szCs w:val="22"/>
                <w:lang w:val="es-CL"/>
              </w:rPr>
              <w:t>Rol</w:t>
            </w:r>
          </w:p>
        </w:tc>
        <w:tc>
          <w:tcPr>
            <w:tcW w:w="4061" w:type="dxa"/>
          </w:tcPr>
          <w:p w:rsidR="00B01BCC" w:rsidRPr="00422EED" w:rsidRDefault="00B01BCC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b/>
                <w:bCs/>
                <w:sz w:val="22"/>
                <w:szCs w:val="22"/>
                <w:lang w:val="es-CL"/>
              </w:rPr>
              <w:t>Contacto</w:t>
            </w:r>
          </w:p>
        </w:tc>
      </w:tr>
      <w:tr w:rsidR="00B01BCC" w:rsidRPr="00422EED" w:rsidTr="00422EED">
        <w:trPr>
          <w:cantSplit/>
          <w:trHeight w:val="367"/>
        </w:trPr>
        <w:tc>
          <w:tcPr>
            <w:tcW w:w="2257" w:type="dxa"/>
          </w:tcPr>
          <w:p w:rsidR="00B01BCC" w:rsidRPr="00422EED" w:rsidRDefault="00D527DD" w:rsidP="00D527DD">
            <w:pPr>
              <w:snapToGrid w:val="0"/>
              <w:rPr>
                <w:rFonts w:ascii="Arial" w:hAnsi="Arial" w:cs="Arial"/>
                <w:bCs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bCs/>
                <w:sz w:val="22"/>
                <w:szCs w:val="22"/>
                <w:lang w:val="es-CL"/>
              </w:rPr>
              <w:t>Claudia Leiva</w:t>
            </w:r>
          </w:p>
        </w:tc>
        <w:tc>
          <w:tcPr>
            <w:tcW w:w="3112" w:type="dxa"/>
          </w:tcPr>
          <w:p w:rsidR="00B01BCC" w:rsidRPr="00422EED" w:rsidRDefault="00B01BCC">
            <w:pPr>
              <w:snapToGrid w:val="0"/>
              <w:rPr>
                <w:rFonts w:ascii="Arial" w:hAnsi="Arial" w:cs="Arial"/>
                <w:bCs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bCs/>
                <w:sz w:val="22"/>
                <w:szCs w:val="22"/>
                <w:lang w:val="es-CL"/>
              </w:rPr>
              <w:t>Cliente</w:t>
            </w:r>
          </w:p>
        </w:tc>
        <w:tc>
          <w:tcPr>
            <w:tcW w:w="4061" w:type="dxa"/>
          </w:tcPr>
          <w:p w:rsidR="00B01BCC" w:rsidRPr="00422EED" w:rsidRDefault="00BC3588">
            <w:pPr>
              <w:snapToGrid w:val="0"/>
              <w:rPr>
                <w:rFonts w:ascii="Arial" w:hAnsi="Arial" w:cs="Arial"/>
                <w:bCs/>
                <w:sz w:val="22"/>
                <w:szCs w:val="22"/>
                <w:lang w:val="es-CL"/>
              </w:rPr>
            </w:pPr>
            <w:hyperlink r:id="rId15" w:history="1">
              <w:r w:rsidRPr="00422EED">
                <w:rPr>
                  <w:rStyle w:val="Hipervnculo"/>
                  <w:rFonts w:ascii="Arial" w:hAnsi="Arial" w:cs="Arial"/>
                  <w:bCs/>
                  <w:sz w:val="22"/>
                  <w:szCs w:val="22"/>
                  <w:lang w:val="es-CL"/>
                </w:rPr>
                <w:t>claudialeivagutierrez@gmail.com</w:t>
              </w:r>
            </w:hyperlink>
          </w:p>
        </w:tc>
      </w:tr>
      <w:tr w:rsidR="00B01BCC" w:rsidRPr="00422EED" w:rsidTr="00422EED">
        <w:trPr>
          <w:cantSplit/>
          <w:trHeight w:val="363"/>
        </w:trPr>
        <w:tc>
          <w:tcPr>
            <w:tcW w:w="2257" w:type="dxa"/>
          </w:tcPr>
          <w:p w:rsidR="00B01BCC" w:rsidRPr="00422EED" w:rsidRDefault="00B01BCC">
            <w:pPr>
              <w:snapToGrid w:val="0"/>
              <w:rPr>
                <w:rFonts w:ascii="Arial" w:hAnsi="Arial" w:cs="Arial"/>
                <w:bCs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bCs/>
                <w:sz w:val="22"/>
                <w:szCs w:val="22"/>
                <w:lang w:val="es-CL"/>
              </w:rPr>
              <w:t xml:space="preserve">Sergio Ochoa </w:t>
            </w:r>
          </w:p>
        </w:tc>
        <w:tc>
          <w:tcPr>
            <w:tcW w:w="3112" w:type="dxa"/>
          </w:tcPr>
          <w:p w:rsidR="00B01BCC" w:rsidRPr="00422EED" w:rsidRDefault="00D527DD">
            <w:pPr>
              <w:snapToGrid w:val="0"/>
              <w:rPr>
                <w:rFonts w:ascii="Arial" w:hAnsi="Arial" w:cs="Arial"/>
                <w:bCs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bCs/>
                <w:sz w:val="22"/>
                <w:szCs w:val="22"/>
                <w:lang w:val="es-CL"/>
              </w:rPr>
              <w:t>Cliente/p</w:t>
            </w:r>
            <w:r w:rsidR="00B01BCC" w:rsidRPr="00422EED">
              <w:rPr>
                <w:rFonts w:ascii="Arial" w:hAnsi="Arial" w:cs="Arial"/>
                <w:bCs/>
                <w:sz w:val="22"/>
                <w:szCs w:val="22"/>
                <w:lang w:val="es-CL"/>
              </w:rPr>
              <w:t>rofesor</w:t>
            </w:r>
          </w:p>
        </w:tc>
        <w:tc>
          <w:tcPr>
            <w:tcW w:w="4061" w:type="dxa"/>
          </w:tcPr>
          <w:p w:rsidR="00B01BCC" w:rsidRPr="00422EED" w:rsidRDefault="00B01BCC">
            <w:pPr>
              <w:snapToGrid w:val="0"/>
              <w:rPr>
                <w:rFonts w:ascii="Arial" w:hAnsi="Arial" w:cs="Arial"/>
                <w:bCs/>
                <w:sz w:val="22"/>
                <w:szCs w:val="22"/>
                <w:lang w:val="es-CL"/>
              </w:rPr>
            </w:pPr>
            <w:hyperlink r:id="rId16" w:history="1">
              <w:r w:rsidRPr="00422EED">
                <w:rPr>
                  <w:rStyle w:val="Hipervnculo"/>
                  <w:rFonts w:ascii="Arial" w:hAnsi="Arial"/>
                  <w:sz w:val="22"/>
                  <w:szCs w:val="22"/>
                </w:rPr>
                <w:t>sochoa@dcc.uchile.cl</w:t>
              </w:r>
            </w:hyperlink>
          </w:p>
        </w:tc>
      </w:tr>
    </w:tbl>
    <w:p w:rsidR="00B01BCC" w:rsidRPr="00422EED" w:rsidRDefault="00B01BCC">
      <w:pPr>
        <w:rPr>
          <w:sz w:val="22"/>
          <w:szCs w:val="22"/>
        </w:rPr>
      </w:pPr>
    </w:p>
    <w:p w:rsidR="00B01BCC" w:rsidRPr="00422EED" w:rsidRDefault="00B01BCC">
      <w:pPr>
        <w:rPr>
          <w:rFonts w:ascii="Arial" w:hAnsi="Arial" w:cs="Arial"/>
          <w:sz w:val="22"/>
          <w:szCs w:val="22"/>
          <w:lang w:val="es-CL"/>
        </w:rPr>
      </w:pPr>
    </w:p>
    <w:p w:rsidR="00B01BCC" w:rsidRPr="00422EED" w:rsidRDefault="00B01BCC">
      <w:pPr>
        <w:rPr>
          <w:rFonts w:ascii="Arial" w:hAnsi="Arial" w:cs="Arial"/>
          <w:sz w:val="22"/>
          <w:szCs w:val="22"/>
          <w:lang w:val="es-CL"/>
        </w:rPr>
      </w:pPr>
    </w:p>
    <w:p w:rsidR="00B01BCC" w:rsidRPr="00422EED" w:rsidRDefault="00B01BCC" w:rsidP="00422EED">
      <w:pPr>
        <w:pStyle w:val="Ttulo1"/>
        <w:pageBreakBefore w:val="0"/>
        <w:tabs>
          <w:tab w:val="clear" w:pos="1296"/>
        </w:tabs>
        <w:rPr>
          <w:sz w:val="28"/>
          <w:szCs w:val="28"/>
          <w:lang w:val="es-CL"/>
        </w:rPr>
      </w:pPr>
      <w:bookmarkStart w:id="0" w:name="_Toc226981834"/>
      <w:bookmarkStart w:id="1" w:name="_Toc239391958"/>
      <w:bookmarkStart w:id="2" w:name="_Toc239392204"/>
      <w:bookmarkStart w:id="3" w:name="_Toc239422843"/>
      <w:bookmarkStart w:id="4" w:name="_Toc239423040"/>
      <w:bookmarkStart w:id="5" w:name="_Toc239423445"/>
      <w:bookmarkStart w:id="6" w:name="_Toc239424398"/>
      <w:r w:rsidRPr="00422EED">
        <w:rPr>
          <w:sz w:val="28"/>
          <w:szCs w:val="28"/>
          <w:lang w:val="es-CL"/>
        </w:rPr>
        <w:t xml:space="preserve">Historia del </w:t>
      </w:r>
      <w:r w:rsidR="00422EED">
        <w:rPr>
          <w:sz w:val="28"/>
          <w:szCs w:val="28"/>
          <w:lang w:val="es-CL"/>
        </w:rPr>
        <w:t>d</w:t>
      </w:r>
      <w:r w:rsidRPr="00422EED">
        <w:rPr>
          <w:sz w:val="28"/>
          <w:szCs w:val="28"/>
          <w:lang w:val="es-CL"/>
        </w:rPr>
        <w:t>ocumento</w:t>
      </w:r>
      <w:bookmarkEnd w:id="0"/>
      <w:bookmarkEnd w:id="1"/>
      <w:bookmarkEnd w:id="2"/>
      <w:bookmarkEnd w:id="3"/>
      <w:bookmarkEnd w:id="4"/>
      <w:bookmarkEnd w:id="5"/>
      <w:bookmarkEnd w:id="6"/>
    </w:p>
    <w:p w:rsidR="00B01BCC" w:rsidRPr="00422EED" w:rsidRDefault="00B01BCC">
      <w:pPr>
        <w:jc w:val="center"/>
        <w:rPr>
          <w:rFonts w:ascii="Arial" w:hAnsi="Arial" w:cs="Arial"/>
          <w:sz w:val="22"/>
          <w:szCs w:val="22"/>
          <w:lang w:val="es-CL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080"/>
        <w:gridCol w:w="1440"/>
        <w:gridCol w:w="4500"/>
        <w:gridCol w:w="2370"/>
      </w:tblGrid>
      <w:tr w:rsidR="00B01BCC" w:rsidRPr="00422EED" w:rsidTr="00F04D28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1BCC" w:rsidRPr="00422EED" w:rsidRDefault="00B01BCC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b/>
                <w:bCs/>
                <w:sz w:val="22"/>
                <w:szCs w:val="22"/>
                <w:lang w:val="es-CL"/>
              </w:rPr>
              <w:t>Versión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1BCC" w:rsidRPr="00422EED" w:rsidRDefault="00B01BCC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b/>
                <w:bCs/>
                <w:sz w:val="22"/>
                <w:szCs w:val="22"/>
                <w:lang w:val="es-CL"/>
              </w:rPr>
              <w:t>Fecha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1BCC" w:rsidRPr="00422EED" w:rsidRDefault="00B01BCC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b/>
                <w:bCs/>
                <w:sz w:val="22"/>
                <w:szCs w:val="22"/>
                <w:lang w:val="es-CL"/>
              </w:rPr>
              <w:t>Razón del Cambio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BCC" w:rsidRPr="00422EED" w:rsidRDefault="00B01BCC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b/>
                <w:bCs/>
                <w:sz w:val="22"/>
                <w:szCs w:val="22"/>
                <w:lang w:val="es-CL"/>
              </w:rPr>
              <w:t>Autor(es)</w:t>
            </w:r>
          </w:p>
        </w:tc>
      </w:tr>
      <w:tr w:rsidR="00F04D28" w:rsidRPr="00422EED" w:rsidTr="00F04D28">
        <w:trPr>
          <w:trHeight w:val="18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D28" w:rsidRPr="00422EED" w:rsidRDefault="00F04D28">
            <w:pPr>
              <w:snapToGrid w:val="0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sz w:val="22"/>
                <w:szCs w:val="22"/>
                <w:lang w:val="es-CL"/>
              </w:rPr>
              <w:t>0.1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D28" w:rsidRPr="00422EED" w:rsidRDefault="00136D8A" w:rsidP="00D527DD">
            <w:pPr>
              <w:snapToGrid w:val="0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sz w:val="22"/>
                <w:szCs w:val="22"/>
                <w:lang w:val="es-CL"/>
              </w:rPr>
              <w:t>24</w:t>
            </w:r>
            <w:r w:rsidR="00F04D28" w:rsidRPr="00422EED">
              <w:rPr>
                <w:rFonts w:ascii="Arial" w:hAnsi="Arial" w:cs="Arial"/>
                <w:sz w:val="22"/>
                <w:szCs w:val="22"/>
                <w:lang w:val="es-CL"/>
              </w:rPr>
              <w:t>/</w:t>
            </w:r>
            <w:r w:rsidR="00D527DD" w:rsidRPr="00422EED">
              <w:rPr>
                <w:rFonts w:ascii="Arial" w:hAnsi="Arial" w:cs="Arial"/>
                <w:sz w:val="22"/>
                <w:szCs w:val="22"/>
                <w:lang w:val="es-CL"/>
              </w:rPr>
              <w:t>08</w:t>
            </w:r>
            <w:r w:rsidR="00F04D28" w:rsidRPr="00422EED">
              <w:rPr>
                <w:rFonts w:ascii="Arial" w:hAnsi="Arial" w:cs="Arial"/>
                <w:sz w:val="22"/>
                <w:szCs w:val="22"/>
                <w:lang w:val="es-CL"/>
              </w:rPr>
              <w:t>/2009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D28" w:rsidRPr="00422EED" w:rsidRDefault="00F04D28" w:rsidP="007776DB">
            <w:pPr>
              <w:snapToGrid w:val="0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sz w:val="22"/>
                <w:szCs w:val="22"/>
                <w:lang w:val="es-CL"/>
              </w:rPr>
              <w:t>Versión</w:t>
            </w:r>
            <w:r w:rsidR="007776DB">
              <w:rPr>
                <w:rFonts w:ascii="Arial" w:hAnsi="Arial" w:cs="Arial"/>
                <w:sz w:val="22"/>
                <w:szCs w:val="22"/>
                <w:lang w:val="es-CL"/>
              </w:rPr>
              <w:t xml:space="preserve"> borrador</w:t>
            </w:r>
            <w:r w:rsidRPr="00422EED">
              <w:rPr>
                <w:rFonts w:ascii="Arial" w:hAnsi="Arial" w:cs="Arial"/>
                <w:sz w:val="22"/>
                <w:szCs w:val="22"/>
                <w:lang w:val="es-CL"/>
              </w:rPr>
              <w:t>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4D28" w:rsidRPr="00422EED" w:rsidRDefault="00D527DD" w:rsidP="00D527DD">
            <w:pPr>
              <w:snapToGrid w:val="0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sz w:val="22"/>
                <w:szCs w:val="22"/>
                <w:lang w:val="es-CL"/>
              </w:rPr>
              <w:t>Manuel Ibarra</w:t>
            </w:r>
          </w:p>
          <w:p w:rsidR="007776DB" w:rsidRPr="00422EED" w:rsidRDefault="00D527DD" w:rsidP="007776DB">
            <w:pPr>
              <w:snapToGrid w:val="0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sz w:val="22"/>
                <w:szCs w:val="22"/>
                <w:lang w:val="es-CL"/>
              </w:rPr>
              <w:t>Gabriel Gayan</w:t>
            </w:r>
          </w:p>
        </w:tc>
      </w:tr>
      <w:tr w:rsidR="007776DB" w:rsidRPr="00422EED" w:rsidTr="00F04D28">
        <w:trPr>
          <w:trHeight w:val="18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76DB" w:rsidRPr="00422EED" w:rsidRDefault="007776DB" w:rsidP="00331E80">
            <w:pPr>
              <w:snapToGrid w:val="0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ascii="Arial" w:hAnsi="Arial" w:cs="Arial"/>
                <w:sz w:val="22"/>
                <w:szCs w:val="22"/>
                <w:lang w:val="es-CL"/>
              </w:rPr>
              <w:t>1.0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6DB" w:rsidRPr="00422EED" w:rsidRDefault="007776DB" w:rsidP="00331E80">
            <w:pPr>
              <w:snapToGrid w:val="0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s-CL"/>
              </w:rPr>
            </w:pPr>
            <w:r>
              <w:rPr>
                <w:rFonts w:ascii="Arial" w:hAnsi="Arial" w:cs="Arial"/>
                <w:sz w:val="22"/>
                <w:szCs w:val="22"/>
                <w:lang w:val="es-CL"/>
              </w:rPr>
              <w:t>31</w:t>
            </w:r>
            <w:r w:rsidRPr="00422EED">
              <w:rPr>
                <w:rFonts w:ascii="Arial" w:hAnsi="Arial" w:cs="Arial"/>
                <w:sz w:val="22"/>
                <w:szCs w:val="22"/>
                <w:lang w:val="es-CL"/>
              </w:rPr>
              <w:t>/08/2009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6DB" w:rsidRPr="00422EED" w:rsidRDefault="007776DB" w:rsidP="007776DB">
            <w:pPr>
              <w:snapToGrid w:val="0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sz w:val="22"/>
                <w:szCs w:val="22"/>
                <w:lang w:val="es-CL"/>
              </w:rPr>
              <w:t>Versión</w:t>
            </w:r>
            <w:r>
              <w:rPr>
                <w:rFonts w:ascii="Arial" w:hAnsi="Arial" w:cs="Arial"/>
                <w:sz w:val="22"/>
                <w:szCs w:val="22"/>
                <w:lang w:val="es-CL"/>
              </w:rPr>
              <w:t xml:space="preserve"> 1.0</w:t>
            </w:r>
            <w:r w:rsidRPr="00422EED">
              <w:rPr>
                <w:rFonts w:ascii="Arial" w:hAnsi="Arial" w:cs="Arial"/>
                <w:sz w:val="22"/>
                <w:szCs w:val="22"/>
                <w:lang w:val="es-CL"/>
              </w:rPr>
              <w:t>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76DB" w:rsidRPr="00422EED" w:rsidRDefault="007776DB" w:rsidP="00331E80">
            <w:pPr>
              <w:snapToGrid w:val="0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sz w:val="22"/>
                <w:szCs w:val="22"/>
                <w:lang w:val="es-CL"/>
              </w:rPr>
              <w:t>Manuel Ibarra</w:t>
            </w:r>
          </w:p>
          <w:p w:rsidR="007776DB" w:rsidRPr="00422EED" w:rsidRDefault="007776DB" w:rsidP="007776DB">
            <w:pPr>
              <w:snapToGrid w:val="0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s-CL"/>
              </w:rPr>
            </w:pPr>
            <w:r w:rsidRPr="00422EED">
              <w:rPr>
                <w:rFonts w:ascii="Arial" w:hAnsi="Arial" w:cs="Arial"/>
                <w:sz w:val="22"/>
                <w:szCs w:val="22"/>
                <w:lang w:val="es-CL"/>
              </w:rPr>
              <w:t>Gabriel Gayan</w:t>
            </w:r>
          </w:p>
        </w:tc>
      </w:tr>
    </w:tbl>
    <w:p w:rsidR="00B01BCC" w:rsidRPr="00422EED" w:rsidRDefault="00B01BCC">
      <w:pPr>
        <w:pStyle w:val="Textoindependiente"/>
        <w:ind w:left="0"/>
        <w:jc w:val="center"/>
        <w:rPr>
          <w:szCs w:val="22"/>
          <w:lang w:val="es-PE"/>
        </w:rPr>
      </w:pPr>
    </w:p>
    <w:p w:rsidR="00B01BCC" w:rsidRPr="00CF7265" w:rsidRDefault="00B01BCC">
      <w:pPr>
        <w:pStyle w:val="TDC2"/>
        <w:tabs>
          <w:tab w:val="clear" w:pos="9350"/>
          <w:tab w:val="right" w:leader="dot" w:pos="9360"/>
        </w:tabs>
        <w:rPr>
          <w:color w:val="FFFFFF"/>
        </w:rPr>
        <w:sectPr w:rsidR="00B01BCC" w:rsidRPr="00CF7265" w:rsidSect="0088266B">
          <w:footnotePr>
            <w:pos w:val="beneathText"/>
          </w:footnotePr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01BCC" w:rsidRPr="00CF7265" w:rsidRDefault="00B01BCC">
      <w:pPr>
        <w:tabs>
          <w:tab w:val="left" w:pos="540"/>
          <w:tab w:val="left" w:pos="720"/>
          <w:tab w:val="right" w:leader="dot" w:pos="9350"/>
          <w:tab w:val="right" w:leader="dot" w:pos="9360"/>
        </w:tabs>
        <w:rPr>
          <w:rFonts w:ascii="Arial" w:hAnsi="Arial" w:cs="Arial"/>
          <w:b/>
          <w:bCs/>
          <w:color w:val="FFFFFF"/>
          <w:sz w:val="22"/>
          <w:szCs w:val="36"/>
          <w:lang w:val="es-CL"/>
        </w:rPr>
      </w:pPr>
    </w:p>
    <w:p w:rsidR="00B01BCC" w:rsidRPr="00CF7265" w:rsidRDefault="00B01BCC">
      <w:pPr>
        <w:rPr>
          <w:rFonts w:ascii="Arial" w:hAnsi="Arial" w:cs="Arial"/>
          <w:color w:val="FFFFFF"/>
          <w:lang w:val="es-CL"/>
        </w:rPr>
      </w:pPr>
    </w:p>
    <w:p w:rsidR="00B01BCC" w:rsidRPr="007776DB" w:rsidRDefault="00B01BCC">
      <w:pPr>
        <w:rPr>
          <w:color w:val="FFFFFF"/>
          <w:lang w:val="es-PE"/>
        </w:rPr>
        <w:sectPr w:rsidR="00B01BCC" w:rsidRPr="007776DB" w:rsidSect="0088266B">
          <w:footnotePr>
            <w:pos w:val="beneathText"/>
          </w:footnotePr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01BCC" w:rsidRPr="007776DB" w:rsidRDefault="00B01BCC">
      <w:pPr>
        <w:rPr>
          <w:color w:val="FFFFFF"/>
          <w:lang w:val="es-PE"/>
        </w:rPr>
        <w:sectPr w:rsidR="00B01BCC" w:rsidRPr="007776DB" w:rsidSect="0088266B">
          <w:footnotePr>
            <w:pos w:val="beneathText"/>
          </w:footnotePr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01BCC" w:rsidRPr="007776DB" w:rsidRDefault="00B01BCC">
      <w:pPr>
        <w:rPr>
          <w:color w:val="FFFFFF"/>
          <w:lang w:val="es-PE"/>
        </w:rPr>
        <w:sectPr w:rsidR="00B01BCC" w:rsidRPr="007776DB" w:rsidSect="0088266B">
          <w:footnotePr>
            <w:pos w:val="beneathText"/>
          </w:footnotePr>
          <w:type w:val="continuous"/>
          <w:pgSz w:w="12240" w:h="15840"/>
          <w:pgMar w:top="1440" w:right="1440" w:bottom="1440" w:left="1440" w:header="720" w:footer="720" w:gutter="0"/>
          <w:pgNumType w:fmt="lowerRoman"/>
          <w:cols w:space="720"/>
          <w:docGrid w:linePitch="360"/>
        </w:sectPr>
      </w:pPr>
    </w:p>
    <w:p w:rsidR="007B3564" w:rsidRPr="007B3564" w:rsidRDefault="007C7704" w:rsidP="007B3564">
      <w:pPr>
        <w:pStyle w:val="Textoindependiente"/>
        <w:ind w:left="0"/>
        <w:jc w:val="center"/>
        <w:rPr>
          <w:rFonts w:ascii="Arial" w:hAnsi="Arial" w:cs="Arial"/>
          <w:b/>
          <w:bCs/>
          <w:sz w:val="36"/>
          <w:lang w:val="es-ES"/>
        </w:rPr>
      </w:pPr>
      <w:bookmarkStart w:id="7" w:name="_Ref511995932"/>
      <w:bookmarkStart w:id="8" w:name="_Toc226981835"/>
      <w:bookmarkEnd w:id="7"/>
      <w:r w:rsidRPr="0019096A">
        <w:rPr>
          <w:rFonts w:ascii="Arial" w:hAnsi="Arial" w:cs="Arial"/>
          <w:b/>
          <w:bCs/>
          <w:sz w:val="36"/>
          <w:szCs w:val="36"/>
          <w:lang w:val="es-ES"/>
        </w:rPr>
        <w:lastRenderedPageBreak/>
        <w:t>Índice</w:t>
      </w:r>
      <w:r w:rsidRPr="0019096A">
        <w:rPr>
          <w:rFonts w:ascii="Arial" w:hAnsi="Arial" w:cs="Arial"/>
          <w:b/>
          <w:bCs/>
          <w:sz w:val="36"/>
          <w:lang w:val="es-ES"/>
        </w:rPr>
        <w:t xml:space="preserve"> </w:t>
      </w:r>
    </w:p>
    <w:p w:rsidR="009D7C03" w:rsidRDefault="009D7C03">
      <w:pPr>
        <w:pStyle w:val="TtulodeTDC"/>
      </w:pPr>
    </w:p>
    <w:p w:rsidR="009D7C03" w:rsidRDefault="009D7C03">
      <w:pPr>
        <w:pStyle w:val="TDC1"/>
        <w:rPr>
          <w:rFonts w:ascii="Calibri" w:hAnsi="Calibri"/>
          <w:b w:val="0"/>
          <w:bCs w:val="0"/>
          <w:noProof/>
          <w:lang w:val="es-PE" w:eastAsia="es-P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39424398" w:history="1">
        <w:r w:rsidRPr="008A121F">
          <w:rPr>
            <w:rStyle w:val="Hipervnculo"/>
            <w:noProof/>
            <w:lang w:val="es-CL"/>
          </w:rPr>
          <w:t>Historia del documento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_Toc239424398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7E56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D7C03" w:rsidRDefault="009D7C03">
      <w:pPr>
        <w:pStyle w:val="TDC1"/>
        <w:rPr>
          <w:rFonts w:ascii="Calibri" w:hAnsi="Calibri"/>
          <w:b w:val="0"/>
          <w:bCs w:val="0"/>
          <w:noProof/>
          <w:lang w:val="es-PE" w:eastAsia="es-PE"/>
        </w:rPr>
      </w:pPr>
      <w:hyperlink w:anchor="_Toc239424399" w:history="1">
        <w:r w:rsidRPr="008A121F">
          <w:rPr>
            <w:rStyle w:val="Hipervnculo"/>
            <w:noProof/>
          </w:rPr>
          <w:t>1</w:t>
        </w:r>
        <w:r>
          <w:rPr>
            <w:rFonts w:ascii="Calibri" w:hAnsi="Calibri"/>
            <w:b w:val="0"/>
            <w:bCs w:val="0"/>
            <w:noProof/>
            <w:lang w:val="es-PE" w:eastAsia="es-PE"/>
          </w:rPr>
          <w:tab/>
        </w:r>
        <w:r w:rsidRPr="008A121F">
          <w:rPr>
            <w:rStyle w:val="Hipervnculo"/>
            <w:noProof/>
          </w:rPr>
          <w:t>Introducción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_Toc239424399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7E56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D7C03" w:rsidRDefault="009D7C03">
      <w:pPr>
        <w:pStyle w:val="TDC2"/>
        <w:rPr>
          <w:rFonts w:ascii="Calibri" w:hAnsi="Calibri"/>
          <w:noProof/>
          <w:szCs w:val="22"/>
          <w:lang w:val="es-PE" w:eastAsia="es-PE"/>
        </w:rPr>
      </w:pPr>
      <w:hyperlink w:anchor="_Toc239424400" w:history="1">
        <w:r w:rsidRPr="008A121F">
          <w:rPr>
            <w:rStyle w:val="Hipervnculo"/>
            <w:noProof/>
            <w:lang w:val="es-CL"/>
          </w:rPr>
          <w:t>1.1</w:t>
        </w:r>
        <w:r>
          <w:rPr>
            <w:rFonts w:ascii="Calibri" w:hAnsi="Calibri"/>
            <w:noProof/>
            <w:szCs w:val="22"/>
            <w:lang w:val="es-PE" w:eastAsia="es-PE"/>
          </w:rPr>
          <w:tab/>
        </w:r>
        <w:r w:rsidRPr="008A121F">
          <w:rPr>
            <w:rStyle w:val="Hipervnculo"/>
            <w:noProof/>
            <w:lang w:val="es-CL"/>
          </w:rPr>
          <w:t>Propósito del sistema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_Toc239424400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7E56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D7C03" w:rsidRDefault="009D7C03">
      <w:pPr>
        <w:pStyle w:val="TDC2"/>
        <w:rPr>
          <w:rFonts w:ascii="Calibri" w:hAnsi="Calibri"/>
          <w:noProof/>
          <w:szCs w:val="22"/>
          <w:lang w:val="es-PE" w:eastAsia="es-PE"/>
        </w:rPr>
      </w:pPr>
      <w:hyperlink w:anchor="_Toc239424401" w:history="1">
        <w:r w:rsidRPr="008A121F">
          <w:rPr>
            <w:rStyle w:val="Hipervnculo"/>
            <w:noProof/>
            <w:lang w:val="es-CL"/>
          </w:rPr>
          <w:t>1.2</w:t>
        </w:r>
        <w:r>
          <w:rPr>
            <w:rFonts w:ascii="Calibri" w:hAnsi="Calibri"/>
            <w:noProof/>
            <w:szCs w:val="22"/>
            <w:lang w:val="es-PE" w:eastAsia="es-PE"/>
          </w:rPr>
          <w:tab/>
        </w:r>
        <w:r w:rsidRPr="008A121F">
          <w:rPr>
            <w:rStyle w:val="Hipervnculo"/>
            <w:noProof/>
            <w:lang w:val="es-CL"/>
          </w:rPr>
          <w:t>Alcance del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_Toc239424401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7E56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D7C03" w:rsidRDefault="009D7C03">
      <w:pPr>
        <w:pStyle w:val="TDC2"/>
        <w:rPr>
          <w:rFonts w:ascii="Calibri" w:hAnsi="Calibri"/>
          <w:noProof/>
          <w:szCs w:val="22"/>
          <w:lang w:val="es-PE" w:eastAsia="es-PE"/>
        </w:rPr>
      </w:pPr>
      <w:hyperlink w:anchor="_Toc239424402" w:history="1">
        <w:r w:rsidRPr="008A121F">
          <w:rPr>
            <w:rStyle w:val="Hipervnculo"/>
            <w:noProof/>
            <w:lang w:val="es-CL"/>
          </w:rPr>
          <w:t>1.3</w:t>
        </w:r>
        <w:r>
          <w:rPr>
            <w:rFonts w:ascii="Calibri" w:hAnsi="Calibri"/>
            <w:noProof/>
            <w:szCs w:val="22"/>
            <w:lang w:val="es-PE" w:eastAsia="es-PE"/>
          </w:rPr>
          <w:tab/>
        </w:r>
        <w:r w:rsidRPr="008A121F">
          <w:rPr>
            <w:rStyle w:val="Hipervnculo"/>
            <w:noProof/>
            <w:lang w:val="es-CL"/>
          </w:rPr>
          <w:t>Contexto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_Toc239424402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7E56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D7C03" w:rsidRDefault="009D7C03">
      <w:pPr>
        <w:pStyle w:val="TDC2"/>
        <w:rPr>
          <w:rFonts w:ascii="Calibri" w:hAnsi="Calibri"/>
          <w:noProof/>
          <w:szCs w:val="22"/>
          <w:lang w:val="es-PE" w:eastAsia="es-PE"/>
        </w:rPr>
      </w:pPr>
      <w:hyperlink w:anchor="_Toc239424403" w:history="1">
        <w:r w:rsidRPr="008A121F">
          <w:rPr>
            <w:rStyle w:val="Hipervnculo"/>
            <w:noProof/>
            <w:lang w:val="es-CL"/>
          </w:rPr>
          <w:t>1.4</w:t>
        </w:r>
        <w:r>
          <w:rPr>
            <w:rFonts w:ascii="Calibri" w:hAnsi="Calibri"/>
            <w:noProof/>
            <w:szCs w:val="22"/>
            <w:lang w:val="es-PE" w:eastAsia="es-PE"/>
          </w:rPr>
          <w:tab/>
        </w:r>
        <w:r w:rsidRPr="008A121F">
          <w:rPr>
            <w:rStyle w:val="Hipervnculo"/>
            <w:noProof/>
            <w:lang w:val="es-CL"/>
          </w:rPr>
          <w:t>Definición de acrónimos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_Toc239424403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7E56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D7C03" w:rsidRDefault="009D7C03">
      <w:pPr>
        <w:pStyle w:val="TDC2"/>
        <w:rPr>
          <w:rFonts w:ascii="Calibri" w:hAnsi="Calibri"/>
          <w:noProof/>
          <w:szCs w:val="22"/>
          <w:lang w:val="es-PE" w:eastAsia="es-PE"/>
        </w:rPr>
      </w:pPr>
      <w:hyperlink w:anchor="_Toc239424404" w:history="1">
        <w:r w:rsidRPr="008A121F">
          <w:rPr>
            <w:rStyle w:val="Hipervnculo"/>
            <w:noProof/>
            <w:lang w:val="es-CL"/>
          </w:rPr>
          <w:t>1.5</w:t>
        </w:r>
        <w:r>
          <w:rPr>
            <w:rFonts w:ascii="Calibri" w:hAnsi="Calibri"/>
            <w:noProof/>
            <w:szCs w:val="22"/>
            <w:lang w:val="es-PE" w:eastAsia="es-PE"/>
          </w:rPr>
          <w:tab/>
        </w:r>
        <w:r w:rsidRPr="008A121F">
          <w:rPr>
            <w:rStyle w:val="Hipervnculo"/>
            <w:noProof/>
            <w:lang w:val="es-CL"/>
          </w:rPr>
          <w:t>Referencias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_Toc239424404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7E56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D7C03" w:rsidRDefault="009D7C03">
      <w:pPr>
        <w:pStyle w:val="TDC1"/>
        <w:rPr>
          <w:rFonts w:ascii="Calibri" w:hAnsi="Calibri"/>
          <w:b w:val="0"/>
          <w:bCs w:val="0"/>
          <w:noProof/>
          <w:lang w:val="es-PE" w:eastAsia="es-PE"/>
        </w:rPr>
      </w:pPr>
      <w:hyperlink w:anchor="_Toc239424405" w:history="1">
        <w:r w:rsidRPr="008A121F">
          <w:rPr>
            <w:rStyle w:val="Hipervnculo"/>
            <w:noProof/>
          </w:rPr>
          <w:t>2</w:t>
        </w:r>
        <w:r>
          <w:rPr>
            <w:rFonts w:ascii="Calibri" w:hAnsi="Calibri"/>
            <w:b w:val="0"/>
            <w:bCs w:val="0"/>
            <w:noProof/>
            <w:lang w:val="es-PE" w:eastAsia="es-PE"/>
          </w:rPr>
          <w:tab/>
        </w:r>
        <w:r w:rsidRPr="008A121F">
          <w:rPr>
            <w:rStyle w:val="Hipervnculo"/>
            <w:noProof/>
          </w:rPr>
          <w:t>Descripción General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_Toc239424405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7E5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D7C03" w:rsidRDefault="009D7C03">
      <w:pPr>
        <w:pStyle w:val="TDC2"/>
        <w:rPr>
          <w:rFonts w:ascii="Calibri" w:hAnsi="Calibri"/>
          <w:noProof/>
          <w:szCs w:val="22"/>
          <w:lang w:val="es-PE" w:eastAsia="es-PE"/>
        </w:rPr>
      </w:pPr>
      <w:hyperlink w:anchor="_Toc239424406" w:history="1">
        <w:r w:rsidRPr="008A121F">
          <w:rPr>
            <w:rStyle w:val="Hipervnculo"/>
            <w:noProof/>
            <w:lang w:val="es-CL"/>
          </w:rPr>
          <w:t>2.1</w:t>
        </w:r>
        <w:r>
          <w:rPr>
            <w:rFonts w:ascii="Calibri" w:hAnsi="Calibri"/>
            <w:noProof/>
            <w:szCs w:val="22"/>
            <w:lang w:val="es-PE" w:eastAsia="es-PE"/>
          </w:rPr>
          <w:tab/>
        </w:r>
        <w:r w:rsidRPr="008A121F">
          <w:rPr>
            <w:rStyle w:val="Hipervnculo"/>
            <w:noProof/>
            <w:lang w:val="es-CL"/>
          </w:rPr>
          <w:t>Características de los usuarios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_Toc239424406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7E5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D7C03" w:rsidRDefault="009D7C03">
      <w:pPr>
        <w:pStyle w:val="TDC3"/>
        <w:rPr>
          <w:rFonts w:ascii="Calibri" w:hAnsi="Calibri"/>
          <w:noProof/>
          <w:szCs w:val="22"/>
          <w:lang w:val="es-PE" w:eastAsia="es-PE"/>
        </w:rPr>
      </w:pPr>
      <w:hyperlink w:anchor="_Toc239424407" w:history="1">
        <w:r w:rsidRPr="008A121F">
          <w:rPr>
            <w:rStyle w:val="Hipervnculo"/>
            <w:noProof/>
          </w:rPr>
          <w:t>2.1.1</w:t>
        </w:r>
        <w:r>
          <w:rPr>
            <w:rFonts w:ascii="Calibri" w:hAnsi="Calibri"/>
            <w:noProof/>
            <w:szCs w:val="22"/>
            <w:lang w:val="es-PE" w:eastAsia="es-PE"/>
          </w:rPr>
          <w:tab/>
        </w:r>
        <w:r w:rsidRPr="008A121F">
          <w:rPr>
            <w:rStyle w:val="Hipervnculo"/>
            <w:noProof/>
          </w:rPr>
          <w:t>Casos de uso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_Toc239424407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7E5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D7C03" w:rsidRDefault="009D7C03">
      <w:pPr>
        <w:pStyle w:val="TDC2"/>
        <w:rPr>
          <w:rFonts w:ascii="Calibri" w:hAnsi="Calibri"/>
          <w:noProof/>
          <w:szCs w:val="22"/>
          <w:lang w:val="es-PE" w:eastAsia="es-PE"/>
        </w:rPr>
      </w:pPr>
      <w:hyperlink w:anchor="_Toc239424408" w:history="1">
        <w:r w:rsidRPr="008A121F">
          <w:rPr>
            <w:rStyle w:val="Hipervnculo"/>
            <w:noProof/>
            <w:lang w:val="es-ES"/>
          </w:rPr>
          <w:t>2.2</w:t>
        </w:r>
        <w:r>
          <w:rPr>
            <w:rFonts w:ascii="Calibri" w:hAnsi="Calibri"/>
            <w:noProof/>
            <w:szCs w:val="22"/>
            <w:lang w:val="es-PE" w:eastAsia="es-PE"/>
          </w:rPr>
          <w:tab/>
        </w:r>
        <w:r w:rsidRPr="008A121F">
          <w:rPr>
            <w:rStyle w:val="Hipervnculo"/>
            <w:noProof/>
          </w:rPr>
          <w:t>Suposiciones</w:t>
        </w:r>
        <w:r w:rsidRPr="008A121F">
          <w:rPr>
            <w:rStyle w:val="Hipervnculo"/>
            <w:noProof/>
            <w:lang w:val="es-ES"/>
          </w:rPr>
          <w:t xml:space="preserve"> y dependencias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_Toc239424408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7E5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D7C03" w:rsidRDefault="009D7C03">
      <w:pPr>
        <w:pStyle w:val="TDC2"/>
        <w:rPr>
          <w:rFonts w:ascii="Calibri" w:hAnsi="Calibri"/>
          <w:noProof/>
          <w:szCs w:val="22"/>
          <w:lang w:val="es-PE" w:eastAsia="es-PE"/>
        </w:rPr>
      </w:pPr>
      <w:hyperlink w:anchor="_Toc239424409" w:history="1">
        <w:r w:rsidRPr="008A121F">
          <w:rPr>
            <w:rStyle w:val="Hipervnculo"/>
            <w:noProof/>
            <w:lang w:val="es-ES"/>
          </w:rPr>
          <w:t>2.3</w:t>
        </w:r>
        <w:r>
          <w:rPr>
            <w:rFonts w:ascii="Calibri" w:hAnsi="Calibri"/>
            <w:noProof/>
            <w:szCs w:val="22"/>
            <w:lang w:val="es-PE" w:eastAsia="es-PE"/>
          </w:rPr>
          <w:tab/>
        </w:r>
        <w:r w:rsidRPr="008A121F">
          <w:rPr>
            <w:rStyle w:val="Hipervnculo"/>
            <w:noProof/>
            <w:lang w:val="es-ES"/>
          </w:rPr>
          <w:t>Restricciones Generales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_Toc239424409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7E5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D7C03" w:rsidRDefault="009D7C03">
      <w:pPr>
        <w:pStyle w:val="TDC1"/>
        <w:rPr>
          <w:rFonts w:ascii="Calibri" w:hAnsi="Calibri"/>
          <w:b w:val="0"/>
          <w:bCs w:val="0"/>
          <w:noProof/>
          <w:lang w:val="es-PE" w:eastAsia="es-PE"/>
        </w:rPr>
      </w:pPr>
      <w:hyperlink w:anchor="_Toc239424410" w:history="1">
        <w:r w:rsidRPr="008A121F">
          <w:rPr>
            <w:rStyle w:val="Hipervnculo"/>
            <w:noProof/>
            <w:lang w:val="es-CL"/>
          </w:rPr>
          <w:t>3</w:t>
        </w:r>
        <w:r>
          <w:rPr>
            <w:rFonts w:ascii="Calibri" w:hAnsi="Calibri"/>
            <w:b w:val="0"/>
            <w:bCs w:val="0"/>
            <w:noProof/>
            <w:lang w:val="es-PE" w:eastAsia="es-PE"/>
          </w:rPr>
          <w:tab/>
        </w:r>
        <w:r w:rsidRPr="008A121F">
          <w:rPr>
            <w:rStyle w:val="Hipervnculo"/>
            <w:noProof/>
            <w:lang w:val="es-CL"/>
          </w:rPr>
          <w:t>Requisitos del portal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_Toc239424410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7E5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D7C03" w:rsidRDefault="009D7C03">
      <w:pPr>
        <w:pStyle w:val="TDC2"/>
        <w:rPr>
          <w:rFonts w:ascii="Calibri" w:hAnsi="Calibri"/>
          <w:noProof/>
          <w:szCs w:val="22"/>
          <w:lang w:val="es-PE" w:eastAsia="es-PE"/>
        </w:rPr>
      </w:pPr>
      <w:hyperlink w:anchor="_Toc239424411" w:history="1">
        <w:r w:rsidRPr="008A121F">
          <w:rPr>
            <w:rStyle w:val="Hipervnculo"/>
            <w:noProof/>
            <w:lang w:val="es-CL"/>
          </w:rPr>
          <w:t>3.1</w:t>
        </w:r>
        <w:r>
          <w:rPr>
            <w:rFonts w:ascii="Calibri" w:hAnsi="Calibri"/>
            <w:noProof/>
            <w:szCs w:val="22"/>
            <w:lang w:val="es-PE" w:eastAsia="es-PE"/>
          </w:rPr>
          <w:tab/>
        </w:r>
        <w:r w:rsidRPr="008A121F">
          <w:rPr>
            <w:rStyle w:val="Hipervnculo"/>
            <w:noProof/>
            <w:lang w:val="es-CL"/>
          </w:rPr>
          <w:t>Requisitos de usuario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_Toc239424411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7E5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D7C03" w:rsidRDefault="009D7C03">
      <w:pPr>
        <w:pStyle w:val="TDC3"/>
        <w:rPr>
          <w:rFonts w:ascii="Calibri" w:hAnsi="Calibri"/>
          <w:noProof/>
          <w:szCs w:val="22"/>
          <w:lang w:val="es-PE" w:eastAsia="es-PE"/>
        </w:rPr>
      </w:pPr>
      <w:hyperlink w:anchor="_Toc239424412" w:history="1">
        <w:r w:rsidRPr="008A121F">
          <w:rPr>
            <w:rStyle w:val="Hipervnculo"/>
            <w:noProof/>
            <w:lang w:val="es-CL"/>
          </w:rPr>
          <w:t>3.1.1</w:t>
        </w:r>
        <w:r>
          <w:rPr>
            <w:rFonts w:ascii="Calibri" w:hAnsi="Calibri"/>
            <w:noProof/>
            <w:szCs w:val="22"/>
            <w:lang w:val="es-PE" w:eastAsia="es-PE"/>
          </w:rPr>
          <w:tab/>
        </w:r>
        <w:r w:rsidRPr="008A121F">
          <w:rPr>
            <w:rStyle w:val="Hipervnculo"/>
            <w:noProof/>
            <w:lang w:val="es-CL"/>
          </w:rPr>
          <w:t>Requisitos funcionales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_Toc239424412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7E5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D7C03" w:rsidRDefault="009D7C03">
      <w:pPr>
        <w:pStyle w:val="TDC3"/>
        <w:rPr>
          <w:rFonts w:ascii="Calibri" w:hAnsi="Calibri"/>
          <w:noProof/>
          <w:szCs w:val="22"/>
          <w:lang w:val="es-PE" w:eastAsia="es-PE"/>
        </w:rPr>
      </w:pPr>
      <w:hyperlink w:anchor="_Toc239424413" w:history="1">
        <w:r w:rsidRPr="008A121F">
          <w:rPr>
            <w:rStyle w:val="Hipervnculo"/>
            <w:noProof/>
            <w:lang w:val="es-CL"/>
          </w:rPr>
          <w:t>3.1.2</w:t>
        </w:r>
        <w:r>
          <w:rPr>
            <w:rFonts w:ascii="Calibri" w:hAnsi="Calibri"/>
            <w:noProof/>
            <w:szCs w:val="22"/>
            <w:lang w:val="es-PE" w:eastAsia="es-PE"/>
          </w:rPr>
          <w:tab/>
        </w:r>
        <w:r w:rsidRPr="008A121F">
          <w:rPr>
            <w:rStyle w:val="Hipervnculo"/>
            <w:noProof/>
            <w:lang w:val="es-CL"/>
          </w:rPr>
          <w:t>Requisitos de calidad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_Toc239424413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7E5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D7C03" w:rsidRDefault="009D7C03">
      <w:pPr>
        <w:pStyle w:val="TDC3"/>
        <w:rPr>
          <w:rFonts w:ascii="Calibri" w:hAnsi="Calibri"/>
          <w:noProof/>
          <w:szCs w:val="22"/>
          <w:lang w:val="es-PE" w:eastAsia="es-PE"/>
        </w:rPr>
      </w:pPr>
      <w:hyperlink w:anchor="_Toc239424414" w:history="1">
        <w:r w:rsidRPr="008A121F">
          <w:rPr>
            <w:rStyle w:val="Hipervnculo"/>
            <w:noProof/>
            <w:lang w:val="es-CL"/>
          </w:rPr>
          <w:t>3.1.3</w:t>
        </w:r>
        <w:r>
          <w:rPr>
            <w:rFonts w:ascii="Calibri" w:hAnsi="Calibri"/>
            <w:noProof/>
            <w:szCs w:val="22"/>
            <w:lang w:val="es-PE" w:eastAsia="es-PE"/>
          </w:rPr>
          <w:tab/>
        </w:r>
        <w:r w:rsidRPr="008A121F">
          <w:rPr>
            <w:rStyle w:val="Hipervnculo"/>
            <w:noProof/>
            <w:lang w:val="es-CL"/>
          </w:rPr>
          <w:t>Requisitos de restricción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_Toc239424414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7E5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D7C03" w:rsidRDefault="009D7C03">
      <w:pPr>
        <w:pStyle w:val="TDC2"/>
        <w:rPr>
          <w:rFonts w:ascii="Calibri" w:hAnsi="Calibri"/>
          <w:noProof/>
          <w:szCs w:val="22"/>
          <w:lang w:val="es-PE" w:eastAsia="es-PE"/>
        </w:rPr>
      </w:pPr>
      <w:hyperlink w:anchor="_Toc239424415" w:history="1">
        <w:r w:rsidRPr="008A121F">
          <w:rPr>
            <w:rStyle w:val="Hipervnculo"/>
            <w:noProof/>
          </w:rPr>
          <w:t>3.2</w:t>
        </w:r>
        <w:r>
          <w:rPr>
            <w:rFonts w:ascii="Calibri" w:hAnsi="Calibri"/>
            <w:noProof/>
            <w:szCs w:val="22"/>
            <w:lang w:val="es-PE" w:eastAsia="es-PE"/>
          </w:rPr>
          <w:tab/>
        </w:r>
        <w:r w:rsidRPr="008A121F">
          <w:rPr>
            <w:rStyle w:val="Hipervnculo"/>
            <w:noProof/>
          </w:rPr>
          <w:t>Requisitos de software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_Toc239424415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7E5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D7C03" w:rsidRDefault="009D7C03">
      <w:pPr>
        <w:pStyle w:val="TDC3"/>
        <w:rPr>
          <w:rFonts w:ascii="Calibri" w:hAnsi="Calibri"/>
          <w:noProof/>
          <w:szCs w:val="22"/>
          <w:lang w:val="es-PE" w:eastAsia="es-PE"/>
        </w:rPr>
      </w:pPr>
      <w:hyperlink w:anchor="_Toc239424416" w:history="1">
        <w:r w:rsidRPr="008A121F">
          <w:rPr>
            <w:rStyle w:val="Hipervnculo"/>
            <w:noProof/>
            <w:lang w:val="es-CL"/>
          </w:rPr>
          <w:t>3.2.1</w:t>
        </w:r>
        <w:r>
          <w:rPr>
            <w:rFonts w:ascii="Calibri" w:hAnsi="Calibri"/>
            <w:noProof/>
            <w:szCs w:val="22"/>
            <w:lang w:val="es-PE" w:eastAsia="es-PE"/>
          </w:rPr>
          <w:tab/>
        </w:r>
        <w:r w:rsidRPr="008A121F">
          <w:rPr>
            <w:rStyle w:val="Hipervnculo"/>
            <w:noProof/>
            <w:lang w:val="es-CL"/>
          </w:rPr>
          <w:t>Requisitos de funcionales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_Toc239424416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7E5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D7C03" w:rsidRDefault="009D7C03">
      <w:pPr>
        <w:pStyle w:val="TDC3"/>
        <w:rPr>
          <w:rFonts w:ascii="Calibri" w:hAnsi="Calibri"/>
          <w:noProof/>
          <w:szCs w:val="22"/>
          <w:lang w:val="es-PE" w:eastAsia="es-PE"/>
        </w:rPr>
      </w:pPr>
      <w:hyperlink w:anchor="_Toc239424417" w:history="1">
        <w:r w:rsidRPr="008A121F">
          <w:rPr>
            <w:rStyle w:val="Hipervnculo"/>
            <w:noProof/>
            <w:lang w:val="es-CL"/>
          </w:rPr>
          <w:t>3.2.2</w:t>
        </w:r>
        <w:r>
          <w:rPr>
            <w:rFonts w:ascii="Calibri" w:hAnsi="Calibri"/>
            <w:noProof/>
            <w:szCs w:val="22"/>
            <w:lang w:val="es-PE" w:eastAsia="es-PE"/>
          </w:rPr>
          <w:tab/>
        </w:r>
        <w:r w:rsidRPr="008A121F">
          <w:rPr>
            <w:rStyle w:val="Hipervnculo"/>
            <w:noProof/>
            <w:lang w:val="es-CL"/>
          </w:rPr>
          <w:t>Requisitos de mantenibilidad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_Toc239424417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7E56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9D7C03" w:rsidRDefault="009D7C03">
      <w:pPr>
        <w:pStyle w:val="TDC3"/>
        <w:rPr>
          <w:rFonts w:ascii="Calibri" w:hAnsi="Calibri"/>
          <w:noProof/>
          <w:szCs w:val="22"/>
          <w:lang w:val="es-PE" w:eastAsia="es-PE"/>
        </w:rPr>
      </w:pPr>
      <w:hyperlink w:anchor="_Toc239424418" w:history="1">
        <w:r w:rsidRPr="008A121F">
          <w:rPr>
            <w:rStyle w:val="Hipervnculo"/>
            <w:noProof/>
            <w:lang w:val="es-CL"/>
          </w:rPr>
          <w:t>3.2.3</w:t>
        </w:r>
        <w:r>
          <w:rPr>
            <w:rFonts w:ascii="Calibri" w:hAnsi="Calibri"/>
            <w:noProof/>
            <w:szCs w:val="22"/>
            <w:lang w:val="es-PE" w:eastAsia="es-PE"/>
          </w:rPr>
          <w:tab/>
        </w:r>
        <w:r w:rsidRPr="008A121F">
          <w:rPr>
            <w:rStyle w:val="Hipervnculo"/>
            <w:noProof/>
            <w:lang w:val="es-CL"/>
          </w:rPr>
          <w:t>Requisitos de interfaz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_Toc239424418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7E56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9D7C03" w:rsidRDefault="009D7C03">
      <w:pPr>
        <w:pStyle w:val="TDC3"/>
        <w:rPr>
          <w:rFonts w:ascii="Calibri" w:hAnsi="Calibri"/>
          <w:noProof/>
          <w:szCs w:val="22"/>
          <w:lang w:val="es-PE" w:eastAsia="es-PE"/>
        </w:rPr>
      </w:pPr>
      <w:hyperlink w:anchor="_Toc239424419" w:history="1">
        <w:r w:rsidRPr="008A121F">
          <w:rPr>
            <w:rStyle w:val="Hipervnculo"/>
            <w:noProof/>
            <w:lang w:val="es-CL"/>
          </w:rPr>
          <w:t>3.2.4</w:t>
        </w:r>
        <w:r>
          <w:rPr>
            <w:rFonts w:ascii="Calibri" w:hAnsi="Calibri"/>
            <w:noProof/>
            <w:szCs w:val="22"/>
            <w:lang w:val="es-PE" w:eastAsia="es-PE"/>
          </w:rPr>
          <w:tab/>
        </w:r>
        <w:r w:rsidRPr="008A121F">
          <w:rPr>
            <w:rStyle w:val="Hipervnculo"/>
            <w:noProof/>
            <w:lang w:val="es-CL"/>
          </w:rPr>
          <w:t>Confiabilidad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_Toc239424419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7E56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D7C03" w:rsidRDefault="009D7C03">
      <w:pPr>
        <w:pStyle w:val="TDC3"/>
        <w:rPr>
          <w:rFonts w:ascii="Calibri" w:hAnsi="Calibri"/>
          <w:noProof/>
          <w:szCs w:val="22"/>
          <w:lang w:val="es-PE" w:eastAsia="es-PE"/>
        </w:rPr>
      </w:pPr>
      <w:hyperlink w:anchor="_Toc239424420" w:history="1">
        <w:r w:rsidRPr="008A121F">
          <w:rPr>
            <w:rStyle w:val="Hipervnculo"/>
            <w:noProof/>
            <w:lang w:val="es-CL"/>
          </w:rPr>
          <w:t>3.2.5</w:t>
        </w:r>
        <w:r>
          <w:rPr>
            <w:rFonts w:ascii="Calibri" w:hAnsi="Calibri"/>
            <w:noProof/>
            <w:szCs w:val="22"/>
            <w:lang w:val="es-PE" w:eastAsia="es-PE"/>
          </w:rPr>
          <w:tab/>
        </w:r>
        <w:r w:rsidRPr="008A121F">
          <w:rPr>
            <w:rStyle w:val="Hipervnculo"/>
            <w:noProof/>
            <w:lang w:val="es-CL"/>
          </w:rPr>
          <w:t>Uso de recursos de software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_Toc239424420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7E56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D7C03" w:rsidRDefault="009D7C03">
      <w:pPr>
        <w:pStyle w:val="TDC1"/>
        <w:rPr>
          <w:rFonts w:ascii="Calibri" w:hAnsi="Calibri"/>
          <w:b w:val="0"/>
          <w:bCs w:val="0"/>
          <w:noProof/>
          <w:lang w:val="es-PE" w:eastAsia="es-PE"/>
        </w:rPr>
      </w:pPr>
      <w:hyperlink w:anchor="_Toc239424421" w:history="1">
        <w:r w:rsidRPr="008A121F">
          <w:rPr>
            <w:rStyle w:val="Hipervnculo"/>
            <w:noProof/>
          </w:rPr>
          <w:t>4</w:t>
        </w:r>
        <w:r>
          <w:rPr>
            <w:rFonts w:ascii="Calibri" w:hAnsi="Calibri"/>
            <w:b w:val="0"/>
            <w:bCs w:val="0"/>
            <w:noProof/>
            <w:lang w:val="es-PE" w:eastAsia="es-PE"/>
          </w:rPr>
          <w:tab/>
        </w:r>
        <w:r w:rsidRPr="008A121F">
          <w:rPr>
            <w:rStyle w:val="Hipervnculo"/>
            <w:noProof/>
          </w:rPr>
          <w:t>Matriz de trazado requisitos de usuario vs requisitos de software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_Toc239424421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7E56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9D7C03" w:rsidRDefault="009D7C03">
      <w:r>
        <w:fldChar w:fldCharType="end"/>
      </w:r>
    </w:p>
    <w:p w:rsidR="007B3564" w:rsidRDefault="007B3564">
      <w:pPr>
        <w:pStyle w:val="TtulodeTDC"/>
      </w:pPr>
    </w:p>
    <w:p w:rsidR="007776DB" w:rsidRDefault="007776DB">
      <w:pPr>
        <w:pStyle w:val="TtulodeTDC"/>
      </w:pPr>
    </w:p>
    <w:p w:rsidR="007776DB" w:rsidRDefault="007776DB"/>
    <w:p w:rsidR="007776DB" w:rsidRDefault="007776DB"/>
    <w:p w:rsidR="007B3564" w:rsidRDefault="007B3564"/>
    <w:p w:rsidR="007B3564" w:rsidRDefault="007B3564"/>
    <w:p w:rsidR="007C7704" w:rsidRPr="0019096A" w:rsidRDefault="007C7704" w:rsidP="007C7704">
      <w:pPr>
        <w:pStyle w:val="TDC1"/>
      </w:pPr>
    </w:p>
    <w:p w:rsidR="007C7704" w:rsidRPr="0019096A" w:rsidRDefault="007C7704" w:rsidP="007C7704">
      <w:pPr>
        <w:rPr>
          <w:lang w:val="es-ES"/>
        </w:rPr>
        <w:sectPr w:rsidR="007C7704" w:rsidRPr="0019096A">
          <w:headerReference w:type="first" r:id="rId17"/>
          <w:footerReference w:type="first" r:id="rId18"/>
          <w:footnotePr>
            <w:pos w:val="beneathText"/>
          </w:footnotePr>
          <w:pgSz w:w="12240" w:h="15840"/>
          <w:pgMar w:top="1440" w:right="1440" w:bottom="1440" w:left="1440" w:header="720" w:footer="720" w:gutter="0"/>
          <w:pgNumType w:fmt="lowerRoman"/>
          <w:cols w:space="720"/>
          <w:docGrid w:linePitch="360"/>
        </w:sectPr>
      </w:pPr>
    </w:p>
    <w:p w:rsidR="007C7704" w:rsidRPr="0019096A" w:rsidRDefault="007C7704" w:rsidP="007C7704">
      <w:pPr>
        <w:pStyle w:val="TDC2"/>
        <w:tabs>
          <w:tab w:val="clear" w:pos="9350"/>
          <w:tab w:val="right" w:leader="dot" w:pos="9360"/>
        </w:tabs>
        <w:rPr>
          <w:rFonts w:ascii="Arial" w:hAnsi="Arial" w:cs="Arial"/>
          <w:b/>
          <w:bCs/>
          <w:szCs w:val="36"/>
          <w:lang w:val="es-ES"/>
        </w:rPr>
        <w:sectPr w:rsidR="007C7704" w:rsidRPr="0019096A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footnotePr>
            <w:pos w:val="beneathText"/>
          </w:footnotePr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01BCC" w:rsidRPr="002E3FD1" w:rsidRDefault="00B01BCC" w:rsidP="007B3564">
      <w:pPr>
        <w:pStyle w:val="Ttulo1"/>
        <w:numPr>
          <w:ilvl w:val="0"/>
          <w:numId w:val="2"/>
        </w:numPr>
      </w:pPr>
      <w:bookmarkStart w:id="9" w:name="_Toc239391959"/>
      <w:bookmarkStart w:id="10" w:name="_Toc239392205"/>
      <w:bookmarkStart w:id="11" w:name="_Toc239422844"/>
      <w:bookmarkStart w:id="12" w:name="_Toc239423041"/>
      <w:bookmarkStart w:id="13" w:name="_Toc239423446"/>
      <w:bookmarkStart w:id="14" w:name="_Toc239424399"/>
      <w:r w:rsidRPr="002E3FD1">
        <w:lastRenderedPageBreak/>
        <w:t>Introducción</w:t>
      </w:r>
      <w:bookmarkEnd w:id="8"/>
      <w:bookmarkEnd w:id="9"/>
      <w:bookmarkEnd w:id="10"/>
      <w:bookmarkEnd w:id="11"/>
      <w:bookmarkEnd w:id="12"/>
      <w:bookmarkEnd w:id="13"/>
      <w:bookmarkEnd w:id="14"/>
    </w:p>
    <w:p w:rsidR="00B01BCC" w:rsidRDefault="00E0019A">
      <w:pPr>
        <w:pStyle w:val="Ttulo2"/>
        <w:numPr>
          <w:ilvl w:val="1"/>
          <w:numId w:val="2"/>
        </w:numPr>
        <w:tabs>
          <w:tab w:val="clear" w:pos="1728"/>
          <w:tab w:val="clear" w:pos="2232"/>
          <w:tab w:val="left" w:pos="576"/>
          <w:tab w:val="left" w:pos="1080"/>
        </w:tabs>
        <w:jc w:val="both"/>
        <w:rPr>
          <w:lang w:val="es-CL"/>
        </w:rPr>
      </w:pPr>
      <w:bookmarkStart w:id="15" w:name="_Toc226981836"/>
      <w:bookmarkStart w:id="16" w:name="_Toc239391960"/>
      <w:bookmarkStart w:id="17" w:name="_Toc239392206"/>
      <w:bookmarkStart w:id="18" w:name="_Toc239422845"/>
      <w:bookmarkStart w:id="19" w:name="_Toc239423042"/>
      <w:bookmarkStart w:id="20" w:name="_Toc239423447"/>
      <w:bookmarkStart w:id="21" w:name="_Toc239424400"/>
      <w:r>
        <w:rPr>
          <w:lang w:val="es-CL"/>
        </w:rPr>
        <w:t>Propósito del s</w:t>
      </w:r>
      <w:r w:rsidR="00B01BCC">
        <w:rPr>
          <w:lang w:val="es-CL"/>
        </w:rPr>
        <w:t>istema</w:t>
      </w:r>
      <w:bookmarkEnd w:id="15"/>
      <w:bookmarkEnd w:id="16"/>
      <w:bookmarkEnd w:id="17"/>
      <w:bookmarkEnd w:id="18"/>
      <w:bookmarkEnd w:id="19"/>
      <w:bookmarkEnd w:id="20"/>
      <w:bookmarkEnd w:id="21"/>
    </w:p>
    <w:p w:rsidR="00B01BCC" w:rsidRPr="00422EED" w:rsidRDefault="00B01BCC" w:rsidP="00422EED">
      <w:pPr>
        <w:ind w:left="576"/>
        <w:jc w:val="both"/>
        <w:rPr>
          <w:rFonts w:ascii="Arial" w:hAnsi="Arial" w:cs="Arial"/>
          <w:lang w:val="es-CL"/>
        </w:rPr>
      </w:pPr>
      <w:r w:rsidRPr="00422EED">
        <w:rPr>
          <w:rFonts w:ascii="Arial" w:hAnsi="Arial" w:cs="Arial"/>
          <w:lang w:val="es-CL"/>
        </w:rPr>
        <w:t xml:space="preserve">El proyecto consiste en crear un </w:t>
      </w:r>
      <w:r w:rsidR="00D527DD" w:rsidRPr="00422EED">
        <w:rPr>
          <w:rFonts w:ascii="Arial" w:hAnsi="Arial" w:cs="Arial"/>
          <w:lang w:val="es-CL"/>
        </w:rPr>
        <w:t>“P</w:t>
      </w:r>
      <w:r w:rsidRPr="00422EED">
        <w:rPr>
          <w:rFonts w:ascii="Arial" w:hAnsi="Arial" w:cs="Arial"/>
          <w:lang w:val="es-CL"/>
        </w:rPr>
        <w:t xml:space="preserve">ortal de </w:t>
      </w:r>
      <w:r w:rsidR="00D527DD" w:rsidRPr="00422EED">
        <w:rPr>
          <w:rFonts w:ascii="Arial" w:hAnsi="Arial" w:cs="Arial"/>
          <w:lang w:val="es-CL"/>
        </w:rPr>
        <w:t xml:space="preserve">Estadísticas, para </w:t>
      </w:r>
      <w:r w:rsidR="00D527DD" w:rsidRPr="00422EED">
        <w:rPr>
          <w:rFonts w:ascii="Arial" w:hAnsi="Arial" w:cs="Arial"/>
          <w:lang w:val="es-ES_tradnl"/>
        </w:rPr>
        <w:t>Latin American and Caribbean Collaborative ICT Research Federation – LACCIR”</w:t>
      </w:r>
      <w:r w:rsidR="006C5F16">
        <w:rPr>
          <w:rFonts w:ascii="Arial" w:hAnsi="Arial" w:cs="Arial"/>
          <w:lang w:val="es-CL"/>
        </w:rPr>
        <w:t>,</w:t>
      </w:r>
      <w:r w:rsidR="00D527DD" w:rsidRPr="00422EED">
        <w:rPr>
          <w:rFonts w:ascii="Arial" w:hAnsi="Arial" w:cs="Arial"/>
          <w:lang w:val="es-CL"/>
        </w:rPr>
        <w:t xml:space="preserve"> </w:t>
      </w:r>
      <w:r w:rsidR="006C5F16">
        <w:rPr>
          <w:rFonts w:ascii="Arial" w:hAnsi="Arial" w:cs="Arial"/>
          <w:lang w:val="es-CL"/>
        </w:rPr>
        <w:t>donde</w:t>
      </w:r>
      <w:r w:rsidRPr="00422EED">
        <w:rPr>
          <w:rFonts w:ascii="Arial" w:hAnsi="Arial" w:cs="Arial"/>
          <w:lang w:val="es-CL"/>
        </w:rPr>
        <w:t xml:space="preserve"> objetivo de</w:t>
      </w:r>
      <w:r w:rsidR="006C5F16">
        <w:rPr>
          <w:rFonts w:ascii="Arial" w:hAnsi="Arial" w:cs="Arial"/>
          <w:lang w:val="es-CL"/>
        </w:rPr>
        <w:t xml:space="preserve"> dicho</w:t>
      </w:r>
      <w:r w:rsidRPr="00422EED">
        <w:rPr>
          <w:rFonts w:ascii="Arial" w:hAnsi="Arial" w:cs="Arial"/>
          <w:lang w:val="es-CL"/>
        </w:rPr>
        <w:t xml:space="preserve"> portal es</w:t>
      </w:r>
      <w:r w:rsidR="003F6A8C" w:rsidRPr="00422EED">
        <w:rPr>
          <w:rFonts w:ascii="Arial" w:hAnsi="Arial" w:cs="Arial"/>
          <w:lang w:val="es-CL"/>
        </w:rPr>
        <w:t xml:space="preserve"> </w:t>
      </w:r>
      <w:r w:rsidRPr="00422EED">
        <w:rPr>
          <w:rFonts w:ascii="Arial" w:hAnsi="Arial" w:cs="Arial"/>
          <w:lang w:val="es-CL"/>
        </w:rPr>
        <w:t xml:space="preserve">almacenar </w:t>
      </w:r>
      <w:r w:rsidRPr="00422EED">
        <w:rPr>
          <w:rFonts w:ascii="Arial" w:hAnsi="Arial" w:cs="Arial"/>
          <w:color w:val="000000"/>
          <w:lang w:val="es-CL"/>
        </w:rPr>
        <w:t xml:space="preserve">y </w:t>
      </w:r>
      <w:r w:rsidR="00D527DD" w:rsidRPr="00422EED">
        <w:rPr>
          <w:rFonts w:ascii="Arial" w:hAnsi="Arial" w:cs="Arial"/>
          <w:color w:val="000000"/>
          <w:lang w:val="es-CL"/>
        </w:rPr>
        <w:t xml:space="preserve">mostrar </w:t>
      </w:r>
      <w:r w:rsidRPr="00422EED">
        <w:rPr>
          <w:rFonts w:ascii="Arial" w:hAnsi="Arial" w:cs="Arial"/>
          <w:color w:val="000000"/>
          <w:lang w:val="es-CL"/>
        </w:rPr>
        <w:t>la info</w:t>
      </w:r>
      <w:r w:rsidR="00E0019A">
        <w:rPr>
          <w:rFonts w:ascii="Arial" w:hAnsi="Arial" w:cs="Arial"/>
          <w:lang w:val="es-CL"/>
        </w:rPr>
        <w:t>rmación pertinente de</w:t>
      </w:r>
      <w:r w:rsidRPr="00422EED">
        <w:rPr>
          <w:rFonts w:ascii="Arial" w:hAnsi="Arial" w:cs="Arial"/>
          <w:lang w:val="es-CL"/>
        </w:rPr>
        <w:t xml:space="preserve"> </w:t>
      </w:r>
      <w:r w:rsidR="003F6A8C" w:rsidRPr="00422EED">
        <w:rPr>
          <w:rFonts w:ascii="Arial" w:hAnsi="Arial" w:cs="Arial"/>
          <w:lang w:val="es-CL"/>
        </w:rPr>
        <w:t xml:space="preserve">los </w:t>
      </w:r>
      <w:r w:rsidR="0014470B" w:rsidRPr="00422EED">
        <w:rPr>
          <w:rFonts w:ascii="Arial" w:hAnsi="Arial" w:cs="Arial"/>
          <w:lang w:val="es-ES_tradnl"/>
        </w:rPr>
        <w:t>programas de estudio y</w:t>
      </w:r>
      <w:r w:rsidR="003F6A8C" w:rsidRPr="00422EED">
        <w:rPr>
          <w:rFonts w:ascii="Arial" w:hAnsi="Arial" w:cs="Arial"/>
          <w:lang w:val="es-ES_tradnl"/>
        </w:rPr>
        <w:t xml:space="preserve"> </w:t>
      </w:r>
      <w:r w:rsidR="00266843">
        <w:rPr>
          <w:rFonts w:ascii="Arial" w:hAnsi="Arial" w:cs="Arial"/>
          <w:lang w:val="es-ES_tradnl"/>
        </w:rPr>
        <w:t>profesores</w:t>
      </w:r>
      <w:r w:rsidR="00AB00F0" w:rsidRPr="00422EED">
        <w:rPr>
          <w:rFonts w:ascii="Arial" w:hAnsi="Arial" w:cs="Arial"/>
          <w:lang w:val="es-ES_tradnl"/>
        </w:rPr>
        <w:t>,</w:t>
      </w:r>
      <w:r w:rsidR="003F6A8C" w:rsidRPr="00422EED">
        <w:rPr>
          <w:rFonts w:ascii="Arial" w:hAnsi="Arial" w:cs="Arial"/>
          <w:lang w:val="es-ES_tradnl"/>
        </w:rPr>
        <w:t xml:space="preserve"> de nivel de pre y post grado </w:t>
      </w:r>
      <w:r w:rsidR="00727BFF" w:rsidRPr="00422EED">
        <w:rPr>
          <w:rFonts w:ascii="Arial" w:hAnsi="Arial" w:cs="Arial"/>
          <w:lang w:val="es-ES_tradnl"/>
        </w:rPr>
        <w:t xml:space="preserve">en ciencias de la computación </w:t>
      </w:r>
      <w:r w:rsidR="003F6A8C" w:rsidRPr="00422EED">
        <w:rPr>
          <w:rFonts w:ascii="Arial" w:hAnsi="Arial" w:cs="Arial"/>
          <w:lang w:val="es-ES_tradnl"/>
        </w:rPr>
        <w:t>de las universidades de Latinoamérica y El Caribe</w:t>
      </w:r>
      <w:r w:rsidRPr="00422EED">
        <w:rPr>
          <w:rFonts w:ascii="Arial" w:hAnsi="Arial" w:cs="Arial"/>
          <w:lang w:val="es-CL"/>
        </w:rPr>
        <w:t>.</w:t>
      </w:r>
    </w:p>
    <w:p w:rsidR="00B01BCC" w:rsidRDefault="00E0019A" w:rsidP="00C61E4C">
      <w:pPr>
        <w:pStyle w:val="Ttulo2"/>
        <w:numPr>
          <w:ilvl w:val="1"/>
          <w:numId w:val="2"/>
        </w:numPr>
        <w:tabs>
          <w:tab w:val="clear" w:pos="1728"/>
          <w:tab w:val="clear" w:pos="2232"/>
          <w:tab w:val="left" w:pos="576"/>
          <w:tab w:val="left" w:pos="1080"/>
        </w:tabs>
        <w:ind w:left="1080" w:hanging="1080"/>
        <w:jc w:val="both"/>
        <w:rPr>
          <w:lang w:val="es-CL"/>
        </w:rPr>
      </w:pPr>
      <w:bookmarkStart w:id="22" w:name="_Toc226981837"/>
      <w:bookmarkStart w:id="23" w:name="_Toc239391961"/>
      <w:bookmarkStart w:id="24" w:name="_Toc239392207"/>
      <w:bookmarkStart w:id="25" w:name="_Toc239422846"/>
      <w:bookmarkStart w:id="26" w:name="_Toc239423043"/>
      <w:bookmarkStart w:id="27" w:name="_Toc239423448"/>
      <w:bookmarkStart w:id="28" w:name="_Toc239424401"/>
      <w:r>
        <w:rPr>
          <w:lang w:val="es-CL"/>
        </w:rPr>
        <w:t>Alcance del p</w:t>
      </w:r>
      <w:r w:rsidR="00B01BCC">
        <w:rPr>
          <w:lang w:val="es-CL"/>
        </w:rPr>
        <w:t>royecto</w:t>
      </w:r>
      <w:bookmarkEnd w:id="22"/>
      <w:bookmarkEnd w:id="23"/>
      <w:bookmarkEnd w:id="24"/>
      <w:bookmarkEnd w:id="25"/>
      <w:bookmarkEnd w:id="26"/>
      <w:bookmarkEnd w:id="27"/>
      <w:bookmarkEnd w:id="28"/>
    </w:p>
    <w:p w:rsidR="00B01BCC" w:rsidRPr="00422EED" w:rsidRDefault="00B01BCC" w:rsidP="00422EED">
      <w:pPr>
        <w:ind w:left="567"/>
        <w:jc w:val="both"/>
        <w:rPr>
          <w:rFonts w:ascii="Arial" w:hAnsi="Arial" w:cs="Arial"/>
          <w:lang w:val="es-CL"/>
        </w:rPr>
      </w:pPr>
      <w:r w:rsidRPr="00422EED">
        <w:rPr>
          <w:rFonts w:ascii="Arial" w:hAnsi="Arial" w:cs="Arial"/>
          <w:lang w:val="es-CL"/>
        </w:rPr>
        <w:t>Al final del período de desarrollo, el portal deberá poseer las siguientes prestaciones:</w:t>
      </w:r>
    </w:p>
    <w:p w:rsidR="00B01BCC" w:rsidRPr="00422EED" w:rsidRDefault="00B01BCC" w:rsidP="00422EED">
      <w:pPr>
        <w:ind w:left="360"/>
        <w:jc w:val="both"/>
        <w:rPr>
          <w:rFonts w:ascii="Arial" w:hAnsi="Arial" w:cs="Arial"/>
          <w:lang w:val="es-CL"/>
        </w:rPr>
      </w:pPr>
    </w:p>
    <w:p w:rsidR="00E0019A" w:rsidRPr="00422EED" w:rsidRDefault="00045FC9" w:rsidP="00E0019A">
      <w:pPr>
        <w:numPr>
          <w:ilvl w:val="0"/>
          <w:numId w:val="11"/>
        </w:numPr>
        <w:ind w:left="851" w:hanging="142"/>
        <w:jc w:val="both"/>
        <w:rPr>
          <w:rFonts w:ascii="Arial" w:hAnsi="Arial" w:cs="Arial"/>
          <w:lang w:val="es-CL"/>
        </w:rPr>
      </w:pPr>
      <w:r w:rsidRPr="00422EED">
        <w:rPr>
          <w:rFonts w:ascii="Arial" w:hAnsi="Arial" w:cs="Arial"/>
          <w:lang w:val="es-CL"/>
        </w:rPr>
        <w:t>Registrar</w:t>
      </w:r>
      <w:r w:rsidR="00C20246" w:rsidRPr="00422EED">
        <w:rPr>
          <w:rFonts w:ascii="Arial" w:hAnsi="Arial" w:cs="Arial"/>
          <w:lang w:val="es-CL"/>
        </w:rPr>
        <w:t xml:space="preserve"> información</w:t>
      </w:r>
      <w:r w:rsidRPr="00422EED">
        <w:rPr>
          <w:rFonts w:ascii="Arial" w:hAnsi="Arial" w:cs="Arial"/>
          <w:lang w:val="es-CL"/>
        </w:rPr>
        <w:t xml:space="preserve"> de cada universidad, esto es, </w:t>
      </w:r>
      <w:r w:rsidR="0014470B" w:rsidRPr="00422EED">
        <w:rPr>
          <w:rFonts w:ascii="Arial" w:hAnsi="Arial" w:cs="Arial"/>
          <w:lang w:val="es-CL"/>
        </w:rPr>
        <w:t xml:space="preserve">programas de estudio y </w:t>
      </w:r>
      <w:r w:rsidR="00266843">
        <w:rPr>
          <w:rFonts w:ascii="Arial" w:hAnsi="Arial" w:cs="Arial"/>
          <w:lang w:val="es-CL"/>
        </w:rPr>
        <w:t>profesores</w:t>
      </w:r>
      <w:r w:rsidR="0014470B" w:rsidRPr="00422EED">
        <w:rPr>
          <w:rFonts w:ascii="Arial" w:hAnsi="Arial" w:cs="Arial"/>
          <w:lang w:val="es-CL"/>
        </w:rPr>
        <w:t>.</w:t>
      </w:r>
      <w:r w:rsidR="00E0019A" w:rsidRPr="00E0019A">
        <w:rPr>
          <w:rFonts w:ascii="Arial" w:hAnsi="Arial" w:cs="Arial"/>
          <w:lang w:val="es-CL"/>
        </w:rPr>
        <w:t xml:space="preserve"> </w:t>
      </w:r>
    </w:p>
    <w:p w:rsidR="00045FC9" w:rsidRPr="00422EED" w:rsidRDefault="00E0019A" w:rsidP="00422EED">
      <w:pPr>
        <w:numPr>
          <w:ilvl w:val="0"/>
          <w:numId w:val="11"/>
        </w:numPr>
        <w:ind w:left="851" w:hanging="142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Capacidad para</w:t>
      </w:r>
      <w:r w:rsidRPr="00422EED">
        <w:rPr>
          <w:rFonts w:ascii="Arial" w:hAnsi="Arial" w:cs="Arial"/>
          <w:lang w:val="es-CL"/>
        </w:rPr>
        <w:t xml:space="preserve"> buscar programas de estudio y </w:t>
      </w:r>
      <w:r w:rsidR="00266843">
        <w:rPr>
          <w:rFonts w:ascii="Arial" w:hAnsi="Arial" w:cs="Arial"/>
          <w:lang w:val="es-CL"/>
        </w:rPr>
        <w:t>profesores</w:t>
      </w:r>
      <w:r w:rsidRPr="00422EED">
        <w:rPr>
          <w:rFonts w:ascii="Arial" w:hAnsi="Arial" w:cs="Arial"/>
          <w:lang w:val="es-CL"/>
        </w:rPr>
        <w:t xml:space="preserve"> por diferentes filtros (año, universidad, país).</w:t>
      </w:r>
    </w:p>
    <w:p w:rsidR="00045FC9" w:rsidRPr="00422EED" w:rsidRDefault="00045FC9" w:rsidP="00422EED">
      <w:pPr>
        <w:numPr>
          <w:ilvl w:val="0"/>
          <w:numId w:val="11"/>
        </w:numPr>
        <w:ind w:left="851" w:hanging="142"/>
        <w:jc w:val="both"/>
        <w:rPr>
          <w:rFonts w:ascii="Arial" w:hAnsi="Arial" w:cs="Arial"/>
          <w:lang w:val="es-CL"/>
        </w:rPr>
      </w:pPr>
      <w:r w:rsidRPr="00422EED">
        <w:rPr>
          <w:rFonts w:ascii="Arial" w:hAnsi="Arial" w:cs="Arial"/>
          <w:lang w:val="es-CL"/>
        </w:rPr>
        <w:t>Capacidad para mostrar información esta</w:t>
      </w:r>
      <w:r w:rsidR="0014470B" w:rsidRPr="00422EED">
        <w:rPr>
          <w:rFonts w:ascii="Arial" w:hAnsi="Arial" w:cs="Arial"/>
          <w:lang w:val="es-CL"/>
        </w:rPr>
        <w:t>dística de programas de estudio y</w:t>
      </w:r>
      <w:r w:rsidRPr="00422EED">
        <w:rPr>
          <w:rFonts w:ascii="Arial" w:hAnsi="Arial" w:cs="Arial"/>
          <w:lang w:val="es-CL"/>
        </w:rPr>
        <w:t xml:space="preserve"> </w:t>
      </w:r>
      <w:r w:rsidR="00266843">
        <w:rPr>
          <w:rFonts w:ascii="Arial" w:hAnsi="Arial" w:cs="Arial"/>
          <w:lang w:val="es-CL"/>
        </w:rPr>
        <w:t>profesores</w:t>
      </w:r>
      <w:r w:rsidRPr="00422EED">
        <w:rPr>
          <w:rFonts w:ascii="Arial" w:hAnsi="Arial" w:cs="Arial"/>
          <w:lang w:val="es-CL"/>
        </w:rPr>
        <w:t xml:space="preserve"> en gráficos estadísticos y con </w:t>
      </w:r>
      <w:r w:rsidR="00AB00F0" w:rsidRPr="00422EED">
        <w:rPr>
          <w:rFonts w:ascii="Arial" w:hAnsi="Arial" w:cs="Arial"/>
          <w:lang w:val="es-CL"/>
        </w:rPr>
        <w:t xml:space="preserve">la </w:t>
      </w:r>
      <w:r w:rsidRPr="00422EED">
        <w:rPr>
          <w:rFonts w:ascii="Arial" w:hAnsi="Arial" w:cs="Arial"/>
          <w:lang w:val="es-CL"/>
        </w:rPr>
        <w:t>opci</w:t>
      </w:r>
      <w:r w:rsidR="00AB00F0" w:rsidRPr="00422EED">
        <w:rPr>
          <w:rFonts w:ascii="Arial" w:hAnsi="Arial" w:cs="Arial"/>
          <w:lang w:val="es-CL"/>
        </w:rPr>
        <w:t>ón de exportar la información</w:t>
      </w:r>
      <w:r w:rsidR="00C20246" w:rsidRPr="00422EED">
        <w:rPr>
          <w:rFonts w:ascii="Arial" w:hAnsi="Arial" w:cs="Arial"/>
          <w:lang w:val="es-CL"/>
        </w:rPr>
        <w:t xml:space="preserve"> </w:t>
      </w:r>
      <w:r w:rsidRPr="00422EED">
        <w:rPr>
          <w:rFonts w:ascii="Arial" w:hAnsi="Arial" w:cs="Arial"/>
          <w:lang w:val="es-CL"/>
        </w:rPr>
        <w:t>Microsoft Excel.</w:t>
      </w:r>
    </w:p>
    <w:p w:rsidR="00045FC9" w:rsidRPr="00422EED" w:rsidRDefault="00C20246" w:rsidP="00422EED">
      <w:pPr>
        <w:numPr>
          <w:ilvl w:val="0"/>
          <w:numId w:val="11"/>
        </w:numPr>
        <w:ind w:left="851" w:hanging="142"/>
        <w:jc w:val="both"/>
        <w:rPr>
          <w:rFonts w:ascii="Arial" w:hAnsi="Arial" w:cs="Arial"/>
          <w:lang w:val="es-CL"/>
        </w:rPr>
      </w:pPr>
      <w:r w:rsidRPr="00422EED">
        <w:rPr>
          <w:rFonts w:ascii="Arial" w:hAnsi="Arial" w:cs="Arial"/>
          <w:lang w:val="es-CL"/>
        </w:rPr>
        <w:t>Además, el portal contará con 3 tipos de usuario</w:t>
      </w:r>
      <w:r w:rsidR="00E0019A">
        <w:rPr>
          <w:rFonts w:ascii="Arial" w:hAnsi="Arial" w:cs="Arial"/>
          <w:lang w:val="es-CL"/>
        </w:rPr>
        <w:t>s</w:t>
      </w:r>
      <w:r w:rsidRPr="00422EED">
        <w:rPr>
          <w:rFonts w:ascii="Arial" w:hAnsi="Arial" w:cs="Arial"/>
          <w:lang w:val="es-CL"/>
        </w:rPr>
        <w:t xml:space="preserve"> para el acceso a la información: </w:t>
      </w:r>
      <w:r w:rsidRPr="00422EED">
        <w:rPr>
          <w:rFonts w:ascii="Arial" w:hAnsi="Arial" w:cs="Arial"/>
          <w:i/>
          <w:lang w:val="es-CL"/>
        </w:rPr>
        <w:t>consultor</w:t>
      </w:r>
      <w:r w:rsidRPr="00422EED">
        <w:rPr>
          <w:rFonts w:ascii="Arial" w:hAnsi="Arial" w:cs="Arial"/>
          <w:lang w:val="es-CL"/>
        </w:rPr>
        <w:t xml:space="preserve">, </w:t>
      </w:r>
      <w:r w:rsidRPr="00422EED">
        <w:rPr>
          <w:rFonts w:ascii="Arial" w:hAnsi="Arial" w:cs="Arial"/>
          <w:i/>
          <w:lang w:val="es-CL"/>
        </w:rPr>
        <w:t>actualizador</w:t>
      </w:r>
      <w:r w:rsidRPr="00422EED">
        <w:rPr>
          <w:rFonts w:ascii="Arial" w:hAnsi="Arial" w:cs="Arial"/>
          <w:lang w:val="es-CL"/>
        </w:rPr>
        <w:t xml:space="preserve"> y </w:t>
      </w:r>
      <w:r w:rsidRPr="00422EED">
        <w:rPr>
          <w:rFonts w:ascii="Arial" w:hAnsi="Arial" w:cs="Arial"/>
          <w:i/>
          <w:lang w:val="es-CL"/>
        </w:rPr>
        <w:t>administrador</w:t>
      </w:r>
      <w:r w:rsidRPr="00422EED">
        <w:rPr>
          <w:rFonts w:ascii="Arial" w:hAnsi="Arial" w:cs="Arial"/>
          <w:lang w:val="es-CL"/>
        </w:rPr>
        <w:t>.</w:t>
      </w:r>
    </w:p>
    <w:p w:rsidR="00C20246" w:rsidRPr="00422EED" w:rsidRDefault="00C20246" w:rsidP="00422EED">
      <w:pPr>
        <w:numPr>
          <w:ilvl w:val="0"/>
          <w:numId w:val="11"/>
        </w:numPr>
        <w:ind w:left="851" w:hanging="142"/>
        <w:jc w:val="both"/>
        <w:rPr>
          <w:rFonts w:ascii="Arial" w:hAnsi="Arial" w:cs="Arial"/>
          <w:lang w:val="es-CL"/>
        </w:rPr>
      </w:pPr>
      <w:r w:rsidRPr="00422EED">
        <w:rPr>
          <w:rFonts w:ascii="Arial" w:hAnsi="Arial" w:cs="Arial"/>
          <w:lang w:val="es-CL"/>
        </w:rPr>
        <w:t>Finalmente, el portal podrá ser visualizado en 3 idiomas.</w:t>
      </w:r>
    </w:p>
    <w:p w:rsidR="00B01BCC" w:rsidRPr="00422EED" w:rsidRDefault="00B01BCC" w:rsidP="00422EED">
      <w:pPr>
        <w:ind w:left="502" w:hanging="142"/>
        <w:jc w:val="both"/>
        <w:rPr>
          <w:rFonts w:ascii="Arial" w:hAnsi="Arial" w:cs="Arial"/>
          <w:lang w:val="es-CL"/>
        </w:rPr>
      </w:pPr>
    </w:p>
    <w:p w:rsidR="00B01BCC" w:rsidRDefault="00B01BCC" w:rsidP="00422EED">
      <w:pPr>
        <w:ind w:left="567"/>
        <w:jc w:val="both"/>
        <w:rPr>
          <w:rFonts w:ascii="Arial" w:hAnsi="Arial" w:cs="Arial"/>
          <w:sz w:val="20"/>
          <w:szCs w:val="20"/>
          <w:lang w:val="es-CL"/>
        </w:rPr>
      </w:pPr>
      <w:r w:rsidRPr="00422EED">
        <w:rPr>
          <w:rFonts w:ascii="Arial" w:hAnsi="Arial" w:cs="Arial"/>
          <w:lang w:val="es-CL"/>
        </w:rPr>
        <w:t>El proyecto no contemplará</w:t>
      </w:r>
      <w:r w:rsidR="006B0268" w:rsidRPr="00422EED">
        <w:rPr>
          <w:rFonts w:ascii="Arial" w:hAnsi="Arial" w:cs="Arial"/>
          <w:lang w:val="es-CL"/>
        </w:rPr>
        <w:t xml:space="preserve"> el portal principal de LACCIR ni tampoco </w:t>
      </w:r>
      <w:r w:rsidRPr="00422EED">
        <w:rPr>
          <w:rFonts w:ascii="Arial" w:hAnsi="Arial" w:cs="Arial"/>
          <w:lang w:val="es-CL"/>
        </w:rPr>
        <w:t xml:space="preserve"> </w:t>
      </w:r>
      <w:r w:rsidR="006B0268" w:rsidRPr="00422EED">
        <w:rPr>
          <w:rFonts w:ascii="Arial" w:hAnsi="Arial" w:cs="Arial"/>
          <w:lang w:val="es-CL"/>
        </w:rPr>
        <w:t>los módulos para gestionar las cuentas de los usuarios; ambos módulos ya están implementados</w:t>
      </w:r>
      <w:r w:rsidRPr="00422EED">
        <w:rPr>
          <w:rFonts w:ascii="Arial" w:hAnsi="Arial" w:cs="Arial"/>
          <w:lang w:val="es-CL"/>
        </w:rPr>
        <w:t>.</w:t>
      </w:r>
    </w:p>
    <w:p w:rsidR="00B01BCC" w:rsidRDefault="00B01BCC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B01BCC" w:rsidRDefault="00B01BCC">
      <w:pPr>
        <w:pStyle w:val="Ttulo2"/>
        <w:numPr>
          <w:ilvl w:val="1"/>
          <w:numId w:val="2"/>
        </w:numPr>
        <w:tabs>
          <w:tab w:val="clear" w:pos="1728"/>
          <w:tab w:val="clear" w:pos="2232"/>
          <w:tab w:val="left" w:pos="576"/>
          <w:tab w:val="left" w:pos="1080"/>
        </w:tabs>
        <w:jc w:val="both"/>
        <w:rPr>
          <w:lang w:val="es-CL"/>
        </w:rPr>
      </w:pPr>
      <w:bookmarkStart w:id="29" w:name="_Toc226981838"/>
      <w:bookmarkStart w:id="30" w:name="_Toc239391962"/>
      <w:bookmarkStart w:id="31" w:name="_Toc239392208"/>
      <w:bookmarkStart w:id="32" w:name="_Toc239422847"/>
      <w:bookmarkStart w:id="33" w:name="_Toc239423044"/>
      <w:bookmarkStart w:id="34" w:name="_Toc239423449"/>
      <w:bookmarkStart w:id="35" w:name="_Toc239424402"/>
      <w:r>
        <w:rPr>
          <w:lang w:val="es-CL"/>
        </w:rPr>
        <w:t>Contexto</w:t>
      </w:r>
      <w:bookmarkEnd w:id="29"/>
      <w:bookmarkEnd w:id="30"/>
      <w:bookmarkEnd w:id="31"/>
      <w:bookmarkEnd w:id="32"/>
      <w:bookmarkEnd w:id="33"/>
      <w:bookmarkEnd w:id="34"/>
      <w:bookmarkEnd w:id="35"/>
    </w:p>
    <w:p w:rsidR="006B0268" w:rsidRPr="00422EED" w:rsidRDefault="006B0268" w:rsidP="00422EED">
      <w:pPr>
        <w:ind w:left="576"/>
        <w:jc w:val="both"/>
        <w:rPr>
          <w:rFonts w:ascii="Arial" w:hAnsi="Arial" w:cs="Arial"/>
          <w:lang w:val="es-CL"/>
        </w:rPr>
      </w:pPr>
      <w:r w:rsidRPr="00422EED">
        <w:rPr>
          <w:rFonts w:ascii="Arial" w:hAnsi="Arial" w:cs="Arial"/>
          <w:lang w:val="es-CL"/>
        </w:rPr>
        <w:t>LACCIR (Latin American and Caribbean Collabor</w:t>
      </w:r>
      <w:r w:rsidR="006C5F16">
        <w:rPr>
          <w:rFonts w:ascii="Arial" w:hAnsi="Arial" w:cs="Arial"/>
          <w:lang w:val="es-CL"/>
        </w:rPr>
        <w:t xml:space="preserve">ative ICT Research Federation) es la institución para la cual se desarrollará el proyecto. Fue </w:t>
      </w:r>
      <w:r w:rsidRPr="00422EED">
        <w:rPr>
          <w:rFonts w:ascii="Arial" w:hAnsi="Arial" w:cs="Arial"/>
          <w:lang w:val="es-CL"/>
        </w:rPr>
        <w:t xml:space="preserve">creado en el 2007, con participación de la OEA, BID y Microsoft, para proporcionar entornos virtuales entre las universidades de Latinoamérica y el Caribe, </w:t>
      </w:r>
      <w:r w:rsidR="005D2B71">
        <w:rPr>
          <w:rFonts w:ascii="Arial" w:hAnsi="Arial" w:cs="Arial"/>
          <w:lang w:val="es-CL"/>
        </w:rPr>
        <w:t>con el objetivo de</w:t>
      </w:r>
      <w:r w:rsidRPr="00422EED">
        <w:rPr>
          <w:rFonts w:ascii="Arial" w:hAnsi="Arial" w:cs="Arial"/>
          <w:lang w:val="es-CL"/>
        </w:rPr>
        <w:t xml:space="preserve"> promover soluciones de investigación y educación entre países.</w:t>
      </w:r>
    </w:p>
    <w:p w:rsidR="006B0268" w:rsidRPr="00422EED" w:rsidRDefault="006B0268" w:rsidP="00422EED">
      <w:pPr>
        <w:ind w:left="576"/>
        <w:jc w:val="both"/>
        <w:rPr>
          <w:rFonts w:ascii="Arial" w:hAnsi="Arial" w:cs="Arial"/>
          <w:lang w:val="es-CL"/>
        </w:rPr>
      </w:pPr>
    </w:p>
    <w:p w:rsidR="00B01BCC" w:rsidRPr="00422EED" w:rsidRDefault="006B0268" w:rsidP="00422EED">
      <w:pPr>
        <w:ind w:left="576"/>
        <w:jc w:val="both"/>
        <w:rPr>
          <w:rFonts w:ascii="Arial" w:hAnsi="Arial" w:cs="Arial"/>
          <w:lang w:val="es-CL"/>
        </w:rPr>
      </w:pPr>
      <w:r w:rsidRPr="00422EED">
        <w:rPr>
          <w:rFonts w:ascii="Arial" w:hAnsi="Arial" w:cs="Arial"/>
          <w:lang w:val="es-CL"/>
        </w:rPr>
        <w:t>Esta agrupación</w:t>
      </w:r>
      <w:r w:rsidR="006C5F16">
        <w:rPr>
          <w:rFonts w:ascii="Arial" w:hAnsi="Arial" w:cs="Arial"/>
          <w:lang w:val="es-CL"/>
        </w:rPr>
        <w:t>,</w:t>
      </w:r>
      <w:r w:rsidRPr="00422EED">
        <w:rPr>
          <w:rFonts w:ascii="Arial" w:hAnsi="Arial" w:cs="Arial"/>
          <w:lang w:val="es-CL"/>
        </w:rPr>
        <w:t xml:space="preserve"> se encuentra centralizada en la Universidad Católica de Chile y la Universidad de Chile</w:t>
      </w:r>
      <w:r w:rsidR="005D2B71">
        <w:rPr>
          <w:rFonts w:ascii="Arial" w:hAnsi="Arial" w:cs="Arial"/>
          <w:lang w:val="es-CL"/>
        </w:rPr>
        <w:t>.</w:t>
      </w:r>
      <w:r w:rsidRPr="00422EED">
        <w:rPr>
          <w:rFonts w:ascii="Arial" w:hAnsi="Arial" w:cs="Arial"/>
          <w:lang w:val="es-CL"/>
        </w:rPr>
        <w:t xml:space="preserve"> </w:t>
      </w:r>
      <w:r w:rsidR="005D2B71">
        <w:rPr>
          <w:rFonts w:ascii="Arial" w:hAnsi="Arial" w:cs="Arial"/>
          <w:lang w:val="es-CL"/>
        </w:rPr>
        <w:t>A</w:t>
      </w:r>
      <w:r w:rsidRPr="00422EED">
        <w:rPr>
          <w:rFonts w:ascii="Arial" w:hAnsi="Arial" w:cs="Arial"/>
          <w:lang w:val="es-CL"/>
        </w:rPr>
        <w:t xml:space="preserve">demás, tiene  como radios de acción (spokes) a otras instituciones como la Universidad de Buenos Aires, Universidad de la República (Uruguay), Politécnico de México y otras que se </w:t>
      </w:r>
      <w:r w:rsidR="005D2B71">
        <w:rPr>
          <w:rFonts w:ascii="Arial" w:hAnsi="Arial" w:cs="Arial"/>
          <w:lang w:val="es-CL"/>
        </w:rPr>
        <w:t xml:space="preserve">aunaran </w:t>
      </w:r>
      <w:r w:rsidRPr="00422EED">
        <w:rPr>
          <w:rFonts w:ascii="Arial" w:hAnsi="Arial" w:cs="Arial"/>
          <w:lang w:val="es-CL"/>
        </w:rPr>
        <w:t>a futuro.</w:t>
      </w:r>
      <w:r w:rsidR="00BF64FF" w:rsidRPr="00422EED">
        <w:rPr>
          <w:rFonts w:ascii="Arial" w:hAnsi="Arial" w:cs="Arial"/>
          <w:lang w:val="es-CL"/>
        </w:rPr>
        <w:t xml:space="preserve"> </w:t>
      </w:r>
      <w:r w:rsidR="005D2B71">
        <w:rPr>
          <w:rFonts w:ascii="Arial" w:hAnsi="Arial" w:cs="Arial"/>
          <w:lang w:val="es-CL"/>
        </w:rPr>
        <w:t>Además LACCIR</w:t>
      </w:r>
      <w:r w:rsidRPr="00422EED">
        <w:rPr>
          <w:rFonts w:ascii="Arial" w:hAnsi="Arial" w:cs="Arial"/>
          <w:lang w:val="es-CL"/>
        </w:rPr>
        <w:t xml:space="preserve"> </w:t>
      </w:r>
      <w:r w:rsidR="005D2B71">
        <w:rPr>
          <w:rFonts w:ascii="Arial" w:hAnsi="Arial" w:cs="Arial"/>
          <w:lang w:val="es-CL"/>
        </w:rPr>
        <w:t>es miembro del CLEI, la cual reú</w:t>
      </w:r>
      <w:r w:rsidR="005D2B71" w:rsidRPr="00422EED">
        <w:rPr>
          <w:rFonts w:ascii="Arial" w:hAnsi="Arial" w:cs="Arial"/>
          <w:lang w:val="es-CL"/>
        </w:rPr>
        <w:t>ne</w:t>
      </w:r>
      <w:r w:rsidRPr="00422EED">
        <w:rPr>
          <w:rFonts w:ascii="Arial" w:hAnsi="Arial" w:cs="Arial"/>
          <w:lang w:val="es-CL"/>
        </w:rPr>
        <w:t xml:space="preserve"> 98 universidades de Latinoamérica.</w:t>
      </w:r>
    </w:p>
    <w:p w:rsidR="00B01BCC" w:rsidRPr="00422EED" w:rsidRDefault="00B01BCC" w:rsidP="00422EED">
      <w:pPr>
        <w:autoSpaceDE w:val="0"/>
        <w:ind w:left="576"/>
        <w:jc w:val="both"/>
        <w:rPr>
          <w:rFonts w:ascii="Arial" w:hAnsi="Arial" w:cs="Arial"/>
          <w:lang w:val="es-CL"/>
        </w:rPr>
      </w:pPr>
    </w:p>
    <w:p w:rsidR="00B01BCC" w:rsidRDefault="00BF64FF" w:rsidP="00422EED">
      <w:pPr>
        <w:autoSpaceDE w:val="0"/>
        <w:ind w:left="576"/>
        <w:jc w:val="both"/>
        <w:rPr>
          <w:rFonts w:ascii="Arial" w:hAnsi="Arial" w:cs="Arial"/>
          <w:sz w:val="20"/>
          <w:lang w:val="es-CL"/>
        </w:rPr>
      </w:pPr>
      <w:r w:rsidRPr="00422EED">
        <w:rPr>
          <w:rFonts w:ascii="Arial" w:hAnsi="Arial" w:cs="Arial"/>
          <w:lang w:val="es-CL"/>
        </w:rPr>
        <w:t>El sistema permitirá mostrar las estadísticas sobre el estado actual en que se encuentra</w:t>
      </w:r>
      <w:r w:rsidR="005D2B71">
        <w:rPr>
          <w:rFonts w:ascii="Arial" w:hAnsi="Arial" w:cs="Arial"/>
          <w:lang w:val="es-CL"/>
        </w:rPr>
        <w:t>n</w:t>
      </w:r>
      <w:r w:rsidRPr="00422EED">
        <w:rPr>
          <w:rFonts w:ascii="Arial" w:hAnsi="Arial" w:cs="Arial"/>
          <w:lang w:val="es-CL"/>
        </w:rPr>
        <w:t xml:space="preserve"> </w:t>
      </w:r>
      <w:r w:rsidR="005F0DA2" w:rsidRPr="00422EED">
        <w:rPr>
          <w:rFonts w:ascii="Arial" w:hAnsi="Arial" w:cs="Arial"/>
          <w:lang w:val="es-CL"/>
        </w:rPr>
        <w:t>las ciencias de la computación a nivel de Latinoamérica y El Caribe.</w:t>
      </w:r>
    </w:p>
    <w:p w:rsidR="00BC3588" w:rsidRDefault="00BC3588" w:rsidP="00BC3588">
      <w:pPr>
        <w:pStyle w:val="Ttulo2"/>
        <w:numPr>
          <w:ilvl w:val="1"/>
          <w:numId w:val="2"/>
        </w:numPr>
        <w:tabs>
          <w:tab w:val="clear" w:pos="1728"/>
          <w:tab w:val="clear" w:pos="2232"/>
          <w:tab w:val="left" w:pos="576"/>
          <w:tab w:val="left" w:pos="1080"/>
        </w:tabs>
        <w:jc w:val="both"/>
        <w:rPr>
          <w:lang w:val="es-CL"/>
        </w:rPr>
      </w:pPr>
      <w:bookmarkStart w:id="36" w:name="_Toc239391963"/>
      <w:bookmarkStart w:id="37" w:name="_Toc239392209"/>
      <w:bookmarkStart w:id="38" w:name="_Toc239422848"/>
      <w:bookmarkStart w:id="39" w:name="_Toc239423045"/>
      <w:bookmarkStart w:id="40" w:name="_Toc239423450"/>
      <w:bookmarkStart w:id="41" w:name="_Toc239424403"/>
      <w:r>
        <w:rPr>
          <w:lang w:val="es-CL"/>
        </w:rPr>
        <w:lastRenderedPageBreak/>
        <w:t>Definición de acrónimos</w:t>
      </w:r>
      <w:bookmarkEnd w:id="36"/>
      <w:bookmarkEnd w:id="37"/>
      <w:bookmarkEnd w:id="38"/>
      <w:bookmarkEnd w:id="39"/>
      <w:bookmarkEnd w:id="40"/>
      <w:bookmarkEnd w:id="41"/>
    </w:p>
    <w:p w:rsidR="00422EED" w:rsidRPr="00422EED" w:rsidRDefault="00422EED" w:rsidP="00422EED">
      <w:pPr>
        <w:pStyle w:val="Textoindependiente"/>
        <w:rPr>
          <w:lang w:val="es-CL"/>
        </w:rPr>
      </w:pPr>
    </w:p>
    <w:p w:rsidR="005D2B71" w:rsidRDefault="00BC3588" w:rsidP="00422EED">
      <w:pPr>
        <w:autoSpaceDE w:val="0"/>
        <w:ind w:left="576"/>
        <w:jc w:val="both"/>
        <w:rPr>
          <w:rFonts w:ascii="Arial" w:hAnsi="Arial" w:cs="Arial"/>
        </w:rPr>
      </w:pPr>
      <w:r w:rsidRPr="00422EED">
        <w:rPr>
          <w:rFonts w:ascii="Arial" w:hAnsi="Arial" w:cs="Arial"/>
        </w:rPr>
        <w:t>LACCIR</w:t>
      </w:r>
      <w:r w:rsidR="00422EED">
        <w:rPr>
          <w:rFonts w:ascii="Arial" w:hAnsi="Arial" w:cs="Arial"/>
        </w:rPr>
        <w:tab/>
      </w:r>
      <w:r w:rsidRPr="00422EED">
        <w:rPr>
          <w:rFonts w:ascii="Arial" w:hAnsi="Arial" w:cs="Arial"/>
        </w:rPr>
        <w:t xml:space="preserve">: Latin American and Caribbean Collaborative ICT Research </w:t>
      </w:r>
    </w:p>
    <w:p w:rsidR="00BC3588" w:rsidRPr="00422EED" w:rsidRDefault="005D2B71" w:rsidP="00422EED">
      <w:pPr>
        <w:autoSpaceDE w:val="0"/>
        <w:ind w:left="57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="00BC3588" w:rsidRPr="00422EED">
        <w:rPr>
          <w:rFonts w:ascii="Arial" w:hAnsi="Arial" w:cs="Arial"/>
        </w:rPr>
        <w:t>Federation</w:t>
      </w:r>
    </w:p>
    <w:p w:rsidR="00BC3588" w:rsidRPr="00422EED" w:rsidRDefault="00BC3588" w:rsidP="00422EED">
      <w:pPr>
        <w:autoSpaceDE w:val="0"/>
        <w:ind w:left="576"/>
        <w:jc w:val="both"/>
        <w:rPr>
          <w:rFonts w:ascii="Arial" w:hAnsi="Arial" w:cs="Arial"/>
          <w:lang w:val="es-CL"/>
        </w:rPr>
      </w:pPr>
      <w:r w:rsidRPr="00422EED">
        <w:rPr>
          <w:rFonts w:ascii="Arial" w:hAnsi="Arial" w:cs="Arial"/>
          <w:lang w:val="es-CL"/>
        </w:rPr>
        <w:t>CLEI</w:t>
      </w:r>
      <w:r w:rsidR="00422EED">
        <w:rPr>
          <w:rFonts w:ascii="Arial" w:hAnsi="Arial" w:cs="Arial"/>
          <w:lang w:val="es-CL"/>
        </w:rPr>
        <w:tab/>
      </w:r>
      <w:r w:rsidR="00422EED">
        <w:rPr>
          <w:rFonts w:ascii="Arial" w:hAnsi="Arial" w:cs="Arial"/>
          <w:lang w:val="es-CL"/>
        </w:rPr>
        <w:tab/>
      </w:r>
      <w:r w:rsidRPr="00422EED">
        <w:rPr>
          <w:rFonts w:ascii="Arial" w:hAnsi="Arial" w:cs="Arial"/>
          <w:lang w:val="es-CL"/>
        </w:rPr>
        <w:t>:</w:t>
      </w:r>
      <w:r w:rsidRPr="00422EED">
        <w:rPr>
          <w:lang w:val="es-PE"/>
        </w:rPr>
        <w:t xml:space="preserve"> </w:t>
      </w:r>
      <w:r w:rsidRPr="00422EED">
        <w:rPr>
          <w:rFonts w:ascii="Arial" w:hAnsi="Arial" w:cs="Arial"/>
          <w:lang w:val="es-CL"/>
        </w:rPr>
        <w:t>Centro Latinoamericano de Estudios en Informática</w:t>
      </w:r>
    </w:p>
    <w:p w:rsidR="00BC3588" w:rsidRPr="00422EED" w:rsidRDefault="00BC3588" w:rsidP="00422EED">
      <w:pPr>
        <w:autoSpaceDE w:val="0"/>
        <w:ind w:left="576"/>
        <w:jc w:val="both"/>
        <w:rPr>
          <w:rFonts w:ascii="Arial" w:hAnsi="Arial" w:cs="Arial"/>
          <w:lang w:val="es-CL"/>
        </w:rPr>
      </w:pPr>
      <w:r w:rsidRPr="00422EED">
        <w:rPr>
          <w:rFonts w:ascii="Arial" w:hAnsi="Arial" w:cs="Arial"/>
          <w:lang w:val="es-CL"/>
        </w:rPr>
        <w:t>OEA</w:t>
      </w:r>
      <w:r w:rsidR="00422EED">
        <w:rPr>
          <w:rFonts w:ascii="Arial" w:hAnsi="Arial" w:cs="Arial"/>
          <w:lang w:val="es-CL"/>
        </w:rPr>
        <w:tab/>
      </w:r>
      <w:r w:rsidR="00422EED">
        <w:rPr>
          <w:rFonts w:ascii="Arial" w:hAnsi="Arial" w:cs="Arial"/>
          <w:lang w:val="es-CL"/>
        </w:rPr>
        <w:tab/>
      </w:r>
      <w:r w:rsidRPr="00422EED">
        <w:rPr>
          <w:rFonts w:ascii="Arial" w:hAnsi="Arial" w:cs="Arial"/>
          <w:lang w:val="es-CL"/>
        </w:rPr>
        <w:t>: Organización de Estados Americanos</w:t>
      </w:r>
    </w:p>
    <w:p w:rsidR="00BC3588" w:rsidRDefault="00BC3588" w:rsidP="00422EED">
      <w:pPr>
        <w:autoSpaceDE w:val="0"/>
        <w:ind w:left="576"/>
        <w:jc w:val="both"/>
        <w:rPr>
          <w:rFonts w:ascii="Arial" w:hAnsi="Arial" w:cs="Arial"/>
          <w:sz w:val="20"/>
          <w:szCs w:val="20"/>
          <w:lang w:val="es-CL"/>
        </w:rPr>
      </w:pPr>
      <w:r w:rsidRPr="00422EED">
        <w:rPr>
          <w:rFonts w:ascii="Arial" w:hAnsi="Arial" w:cs="Arial"/>
          <w:lang w:val="es-CL"/>
        </w:rPr>
        <w:t>BID</w:t>
      </w:r>
      <w:r w:rsidR="00422EED">
        <w:rPr>
          <w:rFonts w:ascii="Arial" w:hAnsi="Arial" w:cs="Arial"/>
          <w:lang w:val="es-CL"/>
        </w:rPr>
        <w:tab/>
      </w:r>
      <w:r w:rsidR="00422EED">
        <w:rPr>
          <w:rFonts w:ascii="Arial" w:hAnsi="Arial" w:cs="Arial"/>
          <w:lang w:val="es-CL"/>
        </w:rPr>
        <w:tab/>
      </w:r>
      <w:r w:rsidRPr="00422EED">
        <w:rPr>
          <w:rFonts w:ascii="Arial" w:hAnsi="Arial" w:cs="Arial"/>
          <w:lang w:val="es-CL"/>
        </w:rPr>
        <w:t>: Banco Interamericano de Desarrollo</w:t>
      </w:r>
    </w:p>
    <w:p w:rsidR="00BF64FF" w:rsidRDefault="00BF64FF">
      <w:pPr>
        <w:autoSpaceDE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BF64FF" w:rsidRDefault="00BF64FF" w:rsidP="00BF64FF">
      <w:pPr>
        <w:pStyle w:val="Ttulo2"/>
        <w:numPr>
          <w:ilvl w:val="1"/>
          <w:numId w:val="2"/>
        </w:numPr>
        <w:tabs>
          <w:tab w:val="clear" w:pos="1728"/>
          <w:tab w:val="clear" w:pos="2232"/>
          <w:tab w:val="left" w:pos="576"/>
          <w:tab w:val="left" w:pos="1080"/>
        </w:tabs>
        <w:jc w:val="both"/>
        <w:rPr>
          <w:lang w:val="es-CL"/>
        </w:rPr>
      </w:pPr>
      <w:bookmarkStart w:id="42" w:name="_Toc239391964"/>
      <w:bookmarkStart w:id="43" w:name="_Toc239392210"/>
      <w:bookmarkStart w:id="44" w:name="_Toc239422849"/>
      <w:bookmarkStart w:id="45" w:name="_Toc239423046"/>
      <w:bookmarkStart w:id="46" w:name="_Toc239423451"/>
      <w:bookmarkStart w:id="47" w:name="_Toc239424404"/>
      <w:r>
        <w:rPr>
          <w:lang w:val="es-CL"/>
        </w:rPr>
        <w:t>Referencias</w:t>
      </w:r>
      <w:bookmarkEnd w:id="42"/>
      <w:bookmarkEnd w:id="43"/>
      <w:bookmarkEnd w:id="44"/>
      <w:bookmarkEnd w:id="45"/>
      <w:bookmarkEnd w:id="46"/>
      <w:bookmarkEnd w:id="47"/>
    </w:p>
    <w:p w:rsidR="00BF64FF" w:rsidRDefault="00BF64FF">
      <w:pPr>
        <w:autoSpaceDE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422EED" w:rsidRPr="005D2B71" w:rsidRDefault="005F0DA2" w:rsidP="00422EED">
      <w:pPr>
        <w:numPr>
          <w:ilvl w:val="0"/>
          <w:numId w:val="11"/>
        </w:numPr>
        <w:ind w:left="851"/>
        <w:jc w:val="both"/>
        <w:rPr>
          <w:rFonts w:ascii="Arial" w:hAnsi="Arial" w:cs="Arial"/>
          <w:lang w:val="es-CL"/>
        </w:rPr>
      </w:pPr>
      <w:r w:rsidRPr="005D2B71">
        <w:rPr>
          <w:rFonts w:ascii="Arial" w:hAnsi="Arial" w:cs="Arial"/>
          <w:lang w:val="es-ES" w:eastAsia="es-ES"/>
        </w:rPr>
        <w:t>Cátedras de CC51A – Sergio Ochoa D</w:t>
      </w:r>
      <w:bookmarkStart w:id="48" w:name="_Toc226981839"/>
    </w:p>
    <w:p w:rsidR="00F67DFB" w:rsidRPr="005D2B71" w:rsidRDefault="00F67DFB" w:rsidP="00422EED">
      <w:pPr>
        <w:numPr>
          <w:ilvl w:val="0"/>
          <w:numId w:val="11"/>
        </w:numPr>
        <w:ind w:left="851"/>
        <w:jc w:val="both"/>
        <w:rPr>
          <w:rFonts w:ascii="Arial" w:hAnsi="Arial" w:cs="Arial"/>
          <w:lang w:val="es-CL"/>
        </w:rPr>
      </w:pPr>
      <w:r w:rsidRPr="005D2B71">
        <w:rPr>
          <w:rFonts w:ascii="Arial" w:hAnsi="Arial" w:cs="Arial"/>
          <w:lang w:val="es-ES" w:eastAsia="es-ES"/>
        </w:rPr>
        <w:t>Auxiliar de CC51A – Alcides Quispe</w:t>
      </w:r>
    </w:p>
    <w:p w:rsidR="00422EED" w:rsidRDefault="00422EED" w:rsidP="00422EED">
      <w:pPr>
        <w:ind w:left="851"/>
        <w:jc w:val="both"/>
        <w:rPr>
          <w:rFonts w:ascii="Arial" w:hAnsi="Arial" w:cs="Arial"/>
          <w:sz w:val="20"/>
          <w:lang w:val="es-CL"/>
        </w:rPr>
      </w:pPr>
    </w:p>
    <w:p w:rsidR="00422EED" w:rsidRDefault="00422EED" w:rsidP="00422EED">
      <w:pPr>
        <w:jc w:val="both"/>
        <w:rPr>
          <w:lang w:val="es-CL"/>
        </w:rPr>
      </w:pPr>
    </w:p>
    <w:p w:rsidR="00AB4831" w:rsidRDefault="00AB4831" w:rsidP="00422EED">
      <w:pPr>
        <w:jc w:val="both"/>
        <w:rPr>
          <w:lang w:val="es-CL"/>
        </w:rPr>
      </w:pPr>
    </w:p>
    <w:p w:rsidR="00B01BCC" w:rsidRPr="002E3FD1" w:rsidRDefault="00B01BCC" w:rsidP="007B3564">
      <w:pPr>
        <w:pStyle w:val="Ttulo1"/>
        <w:numPr>
          <w:ilvl w:val="0"/>
          <w:numId w:val="2"/>
        </w:numPr>
      </w:pPr>
      <w:bookmarkStart w:id="49" w:name="_Toc239391965"/>
      <w:bookmarkStart w:id="50" w:name="_Toc239392211"/>
      <w:bookmarkStart w:id="51" w:name="_Toc239422850"/>
      <w:bookmarkStart w:id="52" w:name="_Toc239423047"/>
      <w:bookmarkStart w:id="53" w:name="_Toc239423452"/>
      <w:bookmarkStart w:id="54" w:name="_Toc239424405"/>
      <w:r w:rsidRPr="002E3FD1">
        <w:lastRenderedPageBreak/>
        <w:t>Descripción General</w:t>
      </w:r>
      <w:bookmarkEnd w:id="48"/>
      <w:bookmarkEnd w:id="49"/>
      <w:bookmarkEnd w:id="50"/>
      <w:bookmarkEnd w:id="51"/>
      <w:bookmarkEnd w:id="52"/>
      <w:bookmarkEnd w:id="53"/>
      <w:bookmarkEnd w:id="54"/>
    </w:p>
    <w:p w:rsidR="00422EED" w:rsidRDefault="00422EED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6B0268" w:rsidRPr="00AB4831" w:rsidRDefault="00B01BCC" w:rsidP="00AB4831">
      <w:pPr>
        <w:ind w:left="432"/>
        <w:jc w:val="both"/>
        <w:rPr>
          <w:rFonts w:ascii="Arial" w:hAnsi="Arial" w:cs="Arial"/>
          <w:lang w:val="es-CL"/>
        </w:rPr>
      </w:pPr>
      <w:r w:rsidRPr="00AB4831">
        <w:rPr>
          <w:rFonts w:ascii="Arial" w:hAnsi="Arial" w:cs="Arial"/>
          <w:lang w:val="es-CL"/>
        </w:rPr>
        <w:t>Para crear el portal</w:t>
      </w:r>
      <w:r w:rsidR="00AD6DC2" w:rsidRPr="00AB4831">
        <w:rPr>
          <w:rFonts w:ascii="Arial" w:hAnsi="Arial" w:cs="Arial"/>
          <w:lang w:val="es-CL"/>
        </w:rPr>
        <w:t>,</w:t>
      </w:r>
      <w:r w:rsidRPr="00AB4831">
        <w:rPr>
          <w:rFonts w:ascii="Arial" w:hAnsi="Arial" w:cs="Arial"/>
          <w:lang w:val="es-CL"/>
        </w:rPr>
        <w:t xml:space="preserve"> se decidió trabajar </w:t>
      </w:r>
      <w:r w:rsidR="006B0268" w:rsidRPr="00AB4831">
        <w:rPr>
          <w:rFonts w:ascii="Arial" w:hAnsi="Arial" w:cs="Arial"/>
          <w:lang w:val="es-CL"/>
        </w:rPr>
        <w:t>con SQLServer como sistema de gestión de base de datos y ASP.net con lenguaje de programación</w:t>
      </w:r>
      <w:r w:rsidR="00AD6DC2" w:rsidRPr="00AB4831">
        <w:rPr>
          <w:rFonts w:ascii="Arial" w:hAnsi="Arial" w:cs="Arial"/>
          <w:lang w:val="es-CL"/>
        </w:rPr>
        <w:t>;</w:t>
      </w:r>
      <w:r w:rsidR="006B0268" w:rsidRPr="00AB4831">
        <w:rPr>
          <w:rFonts w:ascii="Arial" w:hAnsi="Arial" w:cs="Arial"/>
          <w:lang w:val="es-CL"/>
        </w:rPr>
        <w:t xml:space="preserve"> además, </w:t>
      </w:r>
      <w:r w:rsidRPr="00AB4831">
        <w:rPr>
          <w:rFonts w:ascii="Arial" w:hAnsi="Arial" w:cs="Arial"/>
          <w:lang w:val="es-CL"/>
        </w:rPr>
        <w:t xml:space="preserve"> </w:t>
      </w:r>
      <w:r w:rsidR="005D2B71">
        <w:rPr>
          <w:rFonts w:ascii="Arial" w:hAnsi="Arial" w:cs="Arial"/>
          <w:lang w:val="es-CL"/>
        </w:rPr>
        <w:t xml:space="preserve">se utilizará el Framework </w:t>
      </w:r>
      <w:r w:rsidRPr="00AB4831">
        <w:rPr>
          <w:rFonts w:ascii="Arial" w:hAnsi="Arial" w:cs="Arial"/>
          <w:lang w:val="es-CL"/>
        </w:rPr>
        <w:t>MVC (Modelo, Vista, Controlador), pues permite un código más limpio</w:t>
      </w:r>
      <w:r w:rsidR="005D2B71">
        <w:rPr>
          <w:rFonts w:ascii="Arial" w:hAnsi="Arial" w:cs="Arial"/>
          <w:lang w:val="es-CL"/>
        </w:rPr>
        <w:t>,</w:t>
      </w:r>
      <w:r w:rsidRPr="00AB4831">
        <w:rPr>
          <w:rFonts w:ascii="Arial" w:hAnsi="Arial" w:cs="Arial"/>
          <w:lang w:val="es-CL"/>
        </w:rPr>
        <w:t xml:space="preserve"> manejable</w:t>
      </w:r>
      <w:r w:rsidR="005D2B71">
        <w:rPr>
          <w:rFonts w:ascii="Arial" w:hAnsi="Arial" w:cs="Arial"/>
          <w:lang w:val="es-CL"/>
        </w:rPr>
        <w:t xml:space="preserve"> y fácil de testear</w:t>
      </w:r>
      <w:r w:rsidRPr="00AB4831">
        <w:rPr>
          <w:rFonts w:ascii="Arial" w:hAnsi="Arial" w:cs="Arial"/>
          <w:lang w:val="es-CL"/>
        </w:rPr>
        <w:t xml:space="preserve">. </w:t>
      </w:r>
    </w:p>
    <w:p w:rsidR="00B01BCC" w:rsidRPr="00AB4831" w:rsidRDefault="00B01BCC" w:rsidP="00AB4831">
      <w:pPr>
        <w:ind w:left="432"/>
        <w:jc w:val="both"/>
        <w:rPr>
          <w:rFonts w:ascii="Arial" w:hAnsi="Arial" w:cs="Arial"/>
          <w:lang w:val="es-CL"/>
        </w:rPr>
      </w:pPr>
    </w:p>
    <w:p w:rsidR="006D5138" w:rsidRPr="00AB4831" w:rsidRDefault="00B01BCC" w:rsidP="00AB4831">
      <w:pPr>
        <w:ind w:left="432"/>
        <w:jc w:val="both"/>
        <w:rPr>
          <w:rFonts w:ascii="Arial" w:hAnsi="Arial" w:cs="Arial"/>
          <w:lang w:val="es-CL"/>
        </w:rPr>
      </w:pPr>
      <w:r w:rsidRPr="00AB4831">
        <w:rPr>
          <w:rFonts w:ascii="Arial" w:hAnsi="Arial" w:cs="Arial"/>
          <w:lang w:val="es-CL"/>
        </w:rPr>
        <w:t xml:space="preserve">El proyecto se dividirá en dos iteraciones, en cada una de las cuales se deberán cumplir diferentes propósitos. </w:t>
      </w:r>
    </w:p>
    <w:p w:rsidR="006D5138" w:rsidRPr="00AB4831" w:rsidRDefault="006D5138" w:rsidP="00AB4831">
      <w:pPr>
        <w:ind w:left="432"/>
        <w:jc w:val="both"/>
        <w:rPr>
          <w:rFonts w:ascii="Arial" w:hAnsi="Arial" w:cs="Arial"/>
          <w:lang w:val="es-CL"/>
        </w:rPr>
      </w:pPr>
    </w:p>
    <w:p w:rsidR="00B01BCC" w:rsidRPr="00AB4831" w:rsidRDefault="00B01BCC" w:rsidP="00AB4831">
      <w:pPr>
        <w:ind w:left="432"/>
        <w:jc w:val="both"/>
        <w:rPr>
          <w:rFonts w:ascii="Arial" w:hAnsi="Arial" w:cs="Arial"/>
          <w:lang w:val="es-CL"/>
        </w:rPr>
      </w:pPr>
      <w:r w:rsidRPr="00AB4831">
        <w:rPr>
          <w:rFonts w:ascii="Arial" w:hAnsi="Arial" w:cs="Arial"/>
          <w:lang w:val="es-CL"/>
        </w:rPr>
        <w:t>Se espera que para la primera iteración</w:t>
      </w:r>
      <w:r w:rsidR="00AB00F0" w:rsidRPr="00AB4831">
        <w:rPr>
          <w:rFonts w:ascii="Arial" w:hAnsi="Arial" w:cs="Arial"/>
          <w:lang w:val="es-CL"/>
        </w:rPr>
        <w:t>, se elabore la</w:t>
      </w:r>
      <w:r w:rsidR="006D5138" w:rsidRPr="00AB4831">
        <w:rPr>
          <w:rFonts w:ascii="Arial" w:hAnsi="Arial" w:cs="Arial"/>
          <w:lang w:val="es-CL"/>
        </w:rPr>
        <w:t xml:space="preserve"> construcción del portal</w:t>
      </w:r>
      <w:r w:rsidR="005D2B71">
        <w:rPr>
          <w:rFonts w:ascii="Arial" w:hAnsi="Arial" w:cs="Arial"/>
          <w:lang w:val="es-CL"/>
        </w:rPr>
        <w:t>;</w:t>
      </w:r>
      <w:r w:rsidR="006D5138" w:rsidRPr="00AB4831">
        <w:rPr>
          <w:rFonts w:ascii="Arial" w:hAnsi="Arial" w:cs="Arial"/>
          <w:lang w:val="es-CL"/>
        </w:rPr>
        <w:t xml:space="preserve"> </w:t>
      </w:r>
      <w:r w:rsidR="007F0887" w:rsidRPr="00AB4831">
        <w:rPr>
          <w:rFonts w:ascii="Arial" w:hAnsi="Arial" w:cs="Arial"/>
          <w:lang w:val="es-CL"/>
        </w:rPr>
        <w:t xml:space="preserve">para esto </w:t>
      </w:r>
      <w:r w:rsidR="006D5138" w:rsidRPr="00AB4831">
        <w:rPr>
          <w:rFonts w:ascii="Arial" w:hAnsi="Arial" w:cs="Arial"/>
          <w:lang w:val="es-CL"/>
        </w:rPr>
        <w:t xml:space="preserve">se abordará el tema del diseño del portal y trabajo con CSS (Cascading Style Sheets) </w:t>
      </w:r>
      <w:r w:rsidR="00AD6DC2" w:rsidRPr="00AB4831">
        <w:rPr>
          <w:rFonts w:ascii="Arial" w:hAnsi="Arial" w:cs="Arial"/>
          <w:lang w:val="es-CL"/>
        </w:rPr>
        <w:t>y</w:t>
      </w:r>
      <w:r w:rsidR="006D5138" w:rsidRPr="00AB4831">
        <w:rPr>
          <w:rFonts w:ascii="Arial" w:hAnsi="Arial" w:cs="Arial"/>
          <w:lang w:val="es-CL"/>
        </w:rPr>
        <w:t xml:space="preserve"> así emular el diseño actual </w:t>
      </w:r>
      <w:r w:rsidR="00AB00F0" w:rsidRPr="00AB4831">
        <w:rPr>
          <w:rFonts w:ascii="Arial" w:hAnsi="Arial" w:cs="Arial"/>
          <w:lang w:val="es-CL"/>
        </w:rPr>
        <w:t xml:space="preserve">del </w:t>
      </w:r>
      <w:r w:rsidR="006D5138" w:rsidRPr="00AB4831">
        <w:rPr>
          <w:rFonts w:ascii="Arial" w:hAnsi="Arial" w:cs="Arial"/>
          <w:lang w:val="es-CL"/>
        </w:rPr>
        <w:t>portal del LACCIR</w:t>
      </w:r>
      <w:r w:rsidR="005D2B71">
        <w:rPr>
          <w:rFonts w:ascii="Arial" w:hAnsi="Arial" w:cs="Arial"/>
          <w:lang w:val="es-CL"/>
        </w:rPr>
        <w:t>.</w:t>
      </w:r>
      <w:r w:rsidR="006D5138" w:rsidRPr="00AB4831">
        <w:rPr>
          <w:rFonts w:ascii="Arial" w:hAnsi="Arial" w:cs="Arial"/>
          <w:lang w:val="es-CL"/>
        </w:rPr>
        <w:t xml:space="preserve"> </w:t>
      </w:r>
      <w:r w:rsidR="005D2B71">
        <w:rPr>
          <w:rFonts w:ascii="Arial" w:hAnsi="Arial" w:cs="Arial"/>
          <w:lang w:val="es-CL"/>
        </w:rPr>
        <w:t>E</w:t>
      </w:r>
      <w:r w:rsidR="006D5138" w:rsidRPr="00AB4831">
        <w:rPr>
          <w:rFonts w:ascii="Arial" w:hAnsi="Arial" w:cs="Arial"/>
          <w:lang w:val="es-CL"/>
        </w:rPr>
        <w:t>sto proporcionará una forma simple de modificarl</w:t>
      </w:r>
      <w:r w:rsidR="00AD6DC2" w:rsidRPr="00AB4831">
        <w:rPr>
          <w:rFonts w:ascii="Arial" w:hAnsi="Arial" w:cs="Arial"/>
          <w:lang w:val="es-CL"/>
        </w:rPr>
        <w:t>a</w:t>
      </w:r>
      <w:r w:rsidR="006D5138" w:rsidRPr="00AB4831">
        <w:rPr>
          <w:rFonts w:ascii="Arial" w:hAnsi="Arial" w:cs="Arial"/>
          <w:lang w:val="es-CL"/>
        </w:rPr>
        <w:t xml:space="preserve"> cuando se desee. Luego</w:t>
      </w:r>
      <w:r w:rsidR="005D2B71">
        <w:rPr>
          <w:rFonts w:ascii="Arial" w:hAnsi="Arial" w:cs="Arial"/>
          <w:lang w:val="es-CL"/>
        </w:rPr>
        <w:t>,</w:t>
      </w:r>
      <w:r w:rsidR="006D5138" w:rsidRPr="00AB4831">
        <w:rPr>
          <w:rFonts w:ascii="Arial" w:hAnsi="Arial" w:cs="Arial"/>
          <w:lang w:val="es-CL"/>
        </w:rPr>
        <w:t xml:space="preserve"> se construir</w:t>
      </w:r>
      <w:r w:rsidR="00BE1049" w:rsidRPr="00AB4831">
        <w:rPr>
          <w:rFonts w:ascii="Arial" w:hAnsi="Arial" w:cs="Arial"/>
          <w:lang w:val="es-CL"/>
        </w:rPr>
        <w:t xml:space="preserve">á el </w:t>
      </w:r>
      <w:r w:rsidR="006D5138" w:rsidRPr="00AB4831">
        <w:rPr>
          <w:rFonts w:ascii="Arial" w:hAnsi="Arial" w:cs="Arial"/>
          <w:lang w:val="es-CL"/>
        </w:rPr>
        <w:t>módulo</w:t>
      </w:r>
      <w:r w:rsidR="00BE1049" w:rsidRPr="00AB4831">
        <w:rPr>
          <w:rFonts w:ascii="Arial" w:hAnsi="Arial" w:cs="Arial"/>
          <w:lang w:val="es-CL"/>
        </w:rPr>
        <w:t xml:space="preserve"> de</w:t>
      </w:r>
      <w:r w:rsidR="00AB00F0" w:rsidRPr="00AB4831">
        <w:rPr>
          <w:rFonts w:ascii="Arial" w:hAnsi="Arial" w:cs="Arial"/>
          <w:lang w:val="es-CL"/>
        </w:rPr>
        <w:t>l</w:t>
      </w:r>
      <w:r w:rsidR="00BE1049" w:rsidRPr="00AB4831">
        <w:rPr>
          <w:rFonts w:ascii="Arial" w:hAnsi="Arial" w:cs="Arial"/>
          <w:lang w:val="es-CL"/>
        </w:rPr>
        <w:t xml:space="preserve"> </w:t>
      </w:r>
      <w:r w:rsidR="00BE1049" w:rsidRPr="00AB4831">
        <w:rPr>
          <w:rFonts w:ascii="Arial" w:hAnsi="Arial" w:cs="Arial"/>
          <w:i/>
          <w:lang w:val="es-CL"/>
        </w:rPr>
        <w:t>actualizador</w:t>
      </w:r>
      <w:r w:rsidR="006D5138" w:rsidRPr="00AB4831">
        <w:rPr>
          <w:rFonts w:ascii="Arial" w:hAnsi="Arial" w:cs="Arial"/>
          <w:lang w:val="es-CL"/>
        </w:rPr>
        <w:t xml:space="preserve"> para registrar la información</w:t>
      </w:r>
      <w:r w:rsidR="00BE1049" w:rsidRPr="00AB4831">
        <w:rPr>
          <w:rFonts w:ascii="Arial" w:hAnsi="Arial" w:cs="Arial"/>
          <w:lang w:val="es-CL"/>
        </w:rPr>
        <w:t xml:space="preserve"> de las distintas universidades y</w:t>
      </w:r>
      <w:r w:rsidR="009D16A3" w:rsidRPr="00AB4831">
        <w:rPr>
          <w:rFonts w:ascii="Arial" w:hAnsi="Arial" w:cs="Arial"/>
          <w:lang w:val="es-CL"/>
        </w:rPr>
        <w:t xml:space="preserve"> paralelamente</w:t>
      </w:r>
      <w:r w:rsidR="00BE1049" w:rsidRPr="00AB4831">
        <w:rPr>
          <w:rFonts w:ascii="Arial" w:hAnsi="Arial" w:cs="Arial"/>
          <w:lang w:val="es-CL"/>
        </w:rPr>
        <w:t xml:space="preserve"> el módulo del usuario </w:t>
      </w:r>
      <w:r w:rsidR="00BE1049" w:rsidRPr="00AB4831">
        <w:rPr>
          <w:rFonts w:ascii="Arial" w:hAnsi="Arial" w:cs="Arial"/>
          <w:i/>
          <w:lang w:val="es-CL"/>
        </w:rPr>
        <w:t>consultor</w:t>
      </w:r>
      <w:r w:rsidR="00BE1049" w:rsidRPr="00AB4831">
        <w:rPr>
          <w:rFonts w:ascii="Arial" w:hAnsi="Arial" w:cs="Arial"/>
          <w:lang w:val="es-CL"/>
        </w:rPr>
        <w:t xml:space="preserve">, para mostrar </w:t>
      </w:r>
      <w:r w:rsidR="000E4FFA">
        <w:rPr>
          <w:rFonts w:ascii="Arial" w:hAnsi="Arial" w:cs="Arial"/>
          <w:lang w:val="es-CL"/>
        </w:rPr>
        <w:t>ejemplo</w:t>
      </w:r>
      <w:r w:rsidR="005D2B71">
        <w:rPr>
          <w:rFonts w:ascii="Arial" w:hAnsi="Arial" w:cs="Arial"/>
          <w:lang w:val="es-CL"/>
        </w:rPr>
        <w:t>s</w:t>
      </w:r>
      <w:r w:rsidR="000E4FFA">
        <w:rPr>
          <w:rFonts w:ascii="Arial" w:hAnsi="Arial" w:cs="Arial"/>
          <w:lang w:val="es-CL"/>
        </w:rPr>
        <w:t xml:space="preserve"> de </w:t>
      </w:r>
      <w:r w:rsidR="00BE1049" w:rsidRPr="00AB4831">
        <w:rPr>
          <w:rFonts w:ascii="Arial" w:hAnsi="Arial" w:cs="Arial"/>
          <w:lang w:val="es-CL"/>
        </w:rPr>
        <w:t>estadísticas</w:t>
      </w:r>
      <w:r w:rsidR="000668D2" w:rsidRPr="00AB4831">
        <w:rPr>
          <w:rFonts w:ascii="Arial" w:hAnsi="Arial" w:cs="Arial"/>
          <w:lang w:val="es-CL"/>
        </w:rPr>
        <w:t xml:space="preserve"> (</w:t>
      </w:r>
      <w:r w:rsidR="000E4FFA">
        <w:rPr>
          <w:rFonts w:ascii="Arial" w:hAnsi="Arial" w:cs="Arial"/>
          <w:lang w:val="es-CL"/>
        </w:rPr>
        <w:t>estadísticas básicas</w:t>
      </w:r>
      <w:r w:rsidR="000668D2" w:rsidRPr="00AB4831">
        <w:rPr>
          <w:rFonts w:ascii="Arial" w:hAnsi="Arial" w:cs="Arial"/>
          <w:lang w:val="es-CL"/>
        </w:rPr>
        <w:t>)</w:t>
      </w:r>
      <w:r w:rsidR="00CB0FA4" w:rsidRPr="00AB4831">
        <w:rPr>
          <w:rFonts w:ascii="Arial" w:hAnsi="Arial" w:cs="Arial"/>
          <w:lang w:val="es-CL"/>
        </w:rPr>
        <w:t xml:space="preserve"> relacionadas co</w:t>
      </w:r>
      <w:r w:rsidR="0014470B" w:rsidRPr="00AB4831">
        <w:rPr>
          <w:rFonts w:ascii="Arial" w:hAnsi="Arial" w:cs="Arial"/>
          <w:lang w:val="es-CL"/>
        </w:rPr>
        <w:t>n</w:t>
      </w:r>
      <w:r w:rsidR="00AB00F0" w:rsidRPr="00AB4831">
        <w:rPr>
          <w:rFonts w:ascii="Arial" w:hAnsi="Arial" w:cs="Arial"/>
          <w:lang w:val="es-CL"/>
        </w:rPr>
        <w:t xml:space="preserve"> programas </w:t>
      </w:r>
      <w:r w:rsidR="0014470B" w:rsidRPr="00AB4831">
        <w:rPr>
          <w:rFonts w:ascii="Arial" w:hAnsi="Arial" w:cs="Arial"/>
          <w:lang w:val="es-CL"/>
        </w:rPr>
        <w:t xml:space="preserve">de estudio y </w:t>
      </w:r>
      <w:r w:rsidR="00266843">
        <w:rPr>
          <w:rFonts w:ascii="Arial" w:hAnsi="Arial" w:cs="Arial"/>
          <w:lang w:val="es-CL"/>
        </w:rPr>
        <w:t>profesores</w:t>
      </w:r>
      <w:r w:rsidR="0014470B" w:rsidRPr="00AB4831">
        <w:rPr>
          <w:rFonts w:ascii="Arial" w:hAnsi="Arial" w:cs="Arial"/>
          <w:lang w:val="es-CL"/>
        </w:rPr>
        <w:t xml:space="preserve"> </w:t>
      </w:r>
      <w:r w:rsidR="00CB0FA4" w:rsidRPr="00AB4831">
        <w:rPr>
          <w:rFonts w:ascii="Arial" w:hAnsi="Arial" w:cs="Arial"/>
          <w:lang w:val="es-CL"/>
        </w:rPr>
        <w:t>por universidad, nivel de estudios y año</w:t>
      </w:r>
      <w:r w:rsidR="00BE1049" w:rsidRPr="00AB4831">
        <w:rPr>
          <w:rFonts w:ascii="Arial" w:hAnsi="Arial" w:cs="Arial"/>
          <w:lang w:val="es-CL"/>
        </w:rPr>
        <w:t xml:space="preserve"> mediante tablas y gráficos.</w:t>
      </w:r>
      <w:r w:rsidR="009D16A3" w:rsidRPr="00AB4831">
        <w:rPr>
          <w:rFonts w:ascii="Arial" w:hAnsi="Arial" w:cs="Arial"/>
          <w:lang w:val="es-CL"/>
        </w:rPr>
        <w:t xml:space="preserve"> En esta parte se realizará</w:t>
      </w:r>
      <w:r w:rsidR="005D2B71">
        <w:rPr>
          <w:rFonts w:ascii="Arial" w:hAnsi="Arial" w:cs="Arial"/>
          <w:lang w:val="es-CL"/>
        </w:rPr>
        <w:t>n</w:t>
      </w:r>
      <w:r w:rsidR="009D16A3" w:rsidRPr="00AB4831">
        <w:rPr>
          <w:rFonts w:ascii="Arial" w:hAnsi="Arial" w:cs="Arial"/>
          <w:lang w:val="es-CL"/>
        </w:rPr>
        <w:t xml:space="preserve"> las pruebas de</w:t>
      </w:r>
      <w:r w:rsidR="005D2B71">
        <w:rPr>
          <w:rFonts w:ascii="Arial" w:hAnsi="Arial" w:cs="Arial"/>
          <w:lang w:val="es-CL"/>
        </w:rPr>
        <w:t xml:space="preserve"> consistencia de la información.</w:t>
      </w:r>
    </w:p>
    <w:p w:rsidR="00BE1049" w:rsidRPr="00AB4831" w:rsidRDefault="00BE1049" w:rsidP="00AB4831">
      <w:pPr>
        <w:ind w:left="432"/>
        <w:jc w:val="both"/>
        <w:rPr>
          <w:rFonts w:ascii="Arial" w:hAnsi="Arial" w:cs="Arial"/>
          <w:lang w:val="es-CL"/>
        </w:rPr>
      </w:pPr>
    </w:p>
    <w:p w:rsidR="00BE1049" w:rsidRPr="00AB4831" w:rsidRDefault="00BE1049" w:rsidP="00AB4831">
      <w:pPr>
        <w:ind w:left="432"/>
        <w:jc w:val="both"/>
        <w:rPr>
          <w:rFonts w:ascii="Arial" w:hAnsi="Arial" w:cs="Arial"/>
          <w:lang w:val="es-CL"/>
        </w:rPr>
      </w:pPr>
      <w:r w:rsidRPr="00AB4831">
        <w:rPr>
          <w:rFonts w:ascii="Arial" w:hAnsi="Arial" w:cs="Arial"/>
          <w:lang w:val="es-CL"/>
        </w:rPr>
        <w:t>Para la segunda iteración, se completará el módulo</w:t>
      </w:r>
      <w:r w:rsidR="00025FC3" w:rsidRPr="00AB4831">
        <w:rPr>
          <w:rFonts w:ascii="Arial" w:hAnsi="Arial" w:cs="Arial"/>
          <w:lang w:val="es-CL"/>
        </w:rPr>
        <w:t xml:space="preserve"> del usuario </w:t>
      </w:r>
      <w:r w:rsidR="00025FC3" w:rsidRPr="00AB4831">
        <w:rPr>
          <w:rFonts w:ascii="Arial" w:hAnsi="Arial" w:cs="Arial"/>
          <w:i/>
          <w:lang w:val="es-CL"/>
        </w:rPr>
        <w:t>consultor</w:t>
      </w:r>
      <w:r w:rsidR="00025FC3" w:rsidRPr="00AB4831">
        <w:rPr>
          <w:rFonts w:ascii="Arial" w:hAnsi="Arial" w:cs="Arial"/>
          <w:lang w:val="es-CL"/>
        </w:rPr>
        <w:t xml:space="preserve"> para</w:t>
      </w:r>
      <w:r w:rsidRPr="00AB4831">
        <w:rPr>
          <w:rFonts w:ascii="Arial" w:hAnsi="Arial" w:cs="Arial"/>
          <w:lang w:val="es-CL"/>
        </w:rPr>
        <w:t xml:space="preserve"> </w:t>
      </w:r>
      <w:r w:rsidR="00025FC3" w:rsidRPr="00AB4831">
        <w:rPr>
          <w:rFonts w:ascii="Arial" w:hAnsi="Arial" w:cs="Arial"/>
          <w:lang w:val="es-CL"/>
        </w:rPr>
        <w:t>mostrar las</w:t>
      </w:r>
      <w:r w:rsidRPr="00AB4831">
        <w:rPr>
          <w:rFonts w:ascii="Arial" w:hAnsi="Arial" w:cs="Arial"/>
          <w:lang w:val="es-CL"/>
        </w:rPr>
        <w:t xml:space="preserve"> estadísticas</w:t>
      </w:r>
      <w:r w:rsidR="000E4FFA">
        <w:rPr>
          <w:rFonts w:ascii="Arial" w:hAnsi="Arial" w:cs="Arial"/>
          <w:lang w:val="es-CL"/>
        </w:rPr>
        <w:t xml:space="preserve"> con opciones de agrupación y filtrado de tablas (y campos en algunos casos)</w:t>
      </w:r>
      <w:r w:rsidRPr="00AB4831">
        <w:rPr>
          <w:rFonts w:ascii="Arial" w:hAnsi="Arial" w:cs="Arial"/>
          <w:lang w:val="es-CL"/>
        </w:rPr>
        <w:t xml:space="preserve">, </w:t>
      </w:r>
      <w:r w:rsidR="008B73D5" w:rsidRPr="00AB4831">
        <w:rPr>
          <w:rFonts w:ascii="Arial" w:hAnsi="Arial" w:cs="Arial"/>
          <w:lang w:val="es-CL"/>
        </w:rPr>
        <w:t xml:space="preserve">luego nos ocuparemos de la implementación </w:t>
      </w:r>
      <w:r w:rsidR="00B625D1">
        <w:rPr>
          <w:rFonts w:ascii="Arial" w:hAnsi="Arial" w:cs="Arial"/>
          <w:lang w:val="es-CL"/>
        </w:rPr>
        <w:t>de carga masiva</w:t>
      </w:r>
      <w:r w:rsidR="008B73D5" w:rsidRPr="00AB4831">
        <w:rPr>
          <w:rFonts w:ascii="Arial" w:hAnsi="Arial" w:cs="Arial"/>
          <w:lang w:val="es-CL"/>
        </w:rPr>
        <w:t xml:space="preserve"> de datos y</w:t>
      </w:r>
      <w:r w:rsidRPr="00AB4831">
        <w:rPr>
          <w:rFonts w:ascii="Arial" w:hAnsi="Arial" w:cs="Arial"/>
          <w:lang w:val="es-CL"/>
        </w:rPr>
        <w:t xml:space="preserve"> de exportar a Excel</w:t>
      </w:r>
      <w:r w:rsidR="008B73D5" w:rsidRPr="00AB4831">
        <w:rPr>
          <w:rFonts w:ascii="Arial" w:hAnsi="Arial" w:cs="Arial"/>
          <w:lang w:val="es-CL"/>
        </w:rPr>
        <w:t xml:space="preserve">. Finalmente, </w:t>
      </w:r>
      <w:r w:rsidRPr="00AB4831">
        <w:rPr>
          <w:rFonts w:ascii="Arial" w:hAnsi="Arial" w:cs="Arial"/>
          <w:lang w:val="es-CL"/>
        </w:rPr>
        <w:t xml:space="preserve"> </w:t>
      </w:r>
      <w:r w:rsidR="00B625D1">
        <w:rPr>
          <w:rFonts w:ascii="Arial" w:hAnsi="Arial" w:cs="Arial"/>
          <w:lang w:val="es-CL"/>
        </w:rPr>
        <w:t xml:space="preserve">se habilitará </w:t>
      </w:r>
      <w:r w:rsidRPr="00AB4831">
        <w:rPr>
          <w:rFonts w:ascii="Arial" w:hAnsi="Arial" w:cs="Arial"/>
          <w:lang w:val="es-CL"/>
        </w:rPr>
        <w:t>el soporte para los idiomas inglés y portugués</w:t>
      </w:r>
      <w:r w:rsidR="00B625D1">
        <w:rPr>
          <w:rFonts w:ascii="Arial" w:hAnsi="Arial" w:cs="Arial"/>
          <w:lang w:val="es-CL"/>
        </w:rPr>
        <w:t>.</w:t>
      </w:r>
      <w:r w:rsidRPr="00AB4831">
        <w:rPr>
          <w:rFonts w:ascii="Arial" w:hAnsi="Arial" w:cs="Arial"/>
          <w:lang w:val="es-CL"/>
        </w:rPr>
        <w:t xml:space="preserve"> </w:t>
      </w:r>
      <w:r w:rsidR="00B625D1">
        <w:rPr>
          <w:rFonts w:ascii="Arial" w:hAnsi="Arial" w:cs="Arial"/>
          <w:lang w:val="es-CL"/>
        </w:rPr>
        <w:t>A</w:t>
      </w:r>
      <w:r w:rsidRPr="00AB4831">
        <w:rPr>
          <w:rFonts w:ascii="Arial" w:hAnsi="Arial" w:cs="Arial"/>
          <w:lang w:val="es-CL"/>
        </w:rPr>
        <w:t>demás</w:t>
      </w:r>
      <w:r w:rsidR="00B625D1">
        <w:rPr>
          <w:rFonts w:ascii="Arial" w:hAnsi="Arial" w:cs="Arial"/>
          <w:lang w:val="es-CL"/>
        </w:rPr>
        <w:t>, se agregará</w:t>
      </w:r>
      <w:r w:rsidRPr="00AB4831">
        <w:rPr>
          <w:rFonts w:ascii="Arial" w:hAnsi="Arial" w:cs="Arial"/>
          <w:lang w:val="es-CL"/>
        </w:rPr>
        <w:t xml:space="preserve"> el módulo de </w:t>
      </w:r>
      <w:r w:rsidRPr="00AB4831">
        <w:rPr>
          <w:rFonts w:ascii="Arial" w:hAnsi="Arial" w:cs="Arial"/>
          <w:i/>
          <w:lang w:val="es-CL"/>
        </w:rPr>
        <w:t>administrador</w:t>
      </w:r>
      <w:r w:rsidRPr="00AB4831">
        <w:rPr>
          <w:rFonts w:ascii="Arial" w:hAnsi="Arial" w:cs="Arial"/>
          <w:lang w:val="es-CL"/>
        </w:rPr>
        <w:t xml:space="preserve"> del sistema</w:t>
      </w:r>
      <w:r w:rsidR="008B73D5" w:rsidRPr="00AB4831">
        <w:rPr>
          <w:rFonts w:ascii="Arial" w:hAnsi="Arial" w:cs="Arial"/>
          <w:lang w:val="es-CL"/>
        </w:rPr>
        <w:t xml:space="preserve"> para que pueda cambiar las opciones de las tablas tipificadas.</w:t>
      </w:r>
      <w:r w:rsidR="007F0887" w:rsidRPr="00AB4831">
        <w:rPr>
          <w:rFonts w:ascii="Arial" w:hAnsi="Arial" w:cs="Arial"/>
          <w:lang w:val="es-CL"/>
        </w:rPr>
        <w:t xml:space="preserve"> En esta parte se realizar</w:t>
      </w:r>
      <w:r w:rsidR="00CB0FA4" w:rsidRPr="00AB4831">
        <w:rPr>
          <w:rFonts w:ascii="Arial" w:hAnsi="Arial" w:cs="Arial"/>
          <w:lang w:val="es-CL"/>
        </w:rPr>
        <w:t>á</w:t>
      </w:r>
      <w:r w:rsidR="00B625D1">
        <w:rPr>
          <w:rFonts w:ascii="Arial" w:hAnsi="Arial" w:cs="Arial"/>
          <w:lang w:val="es-CL"/>
        </w:rPr>
        <w:t>n</w:t>
      </w:r>
      <w:r w:rsidR="007F0887" w:rsidRPr="00AB4831">
        <w:rPr>
          <w:rFonts w:ascii="Arial" w:hAnsi="Arial" w:cs="Arial"/>
          <w:lang w:val="es-CL"/>
        </w:rPr>
        <w:t xml:space="preserve"> las pruebas finales.</w:t>
      </w:r>
    </w:p>
    <w:p w:rsidR="00B01BCC" w:rsidRPr="00AB4831" w:rsidRDefault="00B01BCC" w:rsidP="00AB4831">
      <w:pPr>
        <w:ind w:left="432"/>
        <w:jc w:val="both"/>
        <w:rPr>
          <w:rFonts w:ascii="Arial" w:hAnsi="Arial" w:cs="Arial"/>
          <w:lang w:val="es-CL"/>
        </w:rPr>
      </w:pPr>
    </w:p>
    <w:p w:rsidR="00B01BCC" w:rsidRDefault="00B01BCC" w:rsidP="00AB4831">
      <w:pPr>
        <w:ind w:left="432"/>
        <w:jc w:val="both"/>
        <w:rPr>
          <w:rFonts w:ascii="Arial" w:hAnsi="Arial" w:cs="Arial"/>
          <w:sz w:val="20"/>
          <w:szCs w:val="20"/>
          <w:lang w:val="es-CL"/>
        </w:rPr>
      </w:pPr>
      <w:r w:rsidRPr="00AB4831">
        <w:rPr>
          <w:rFonts w:ascii="Arial" w:hAnsi="Arial" w:cs="Arial"/>
          <w:lang w:val="es-CL"/>
        </w:rPr>
        <w:t>Una vez terminado el proyecto</w:t>
      </w:r>
      <w:r w:rsidR="007F0887" w:rsidRPr="00AB4831">
        <w:rPr>
          <w:rFonts w:ascii="Arial" w:hAnsi="Arial" w:cs="Arial"/>
          <w:lang w:val="es-CL"/>
        </w:rPr>
        <w:t>,</w:t>
      </w:r>
      <w:r w:rsidRPr="00AB4831">
        <w:rPr>
          <w:rFonts w:ascii="Arial" w:hAnsi="Arial" w:cs="Arial"/>
          <w:lang w:val="es-CL"/>
        </w:rPr>
        <w:t xml:space="preserve"> se espera que </w:t>
      </w:r>
      <w:r w:rsidR="007F0887" w:rsidRPr="00AB4831">
        <w:rPr>
          <w:rFonts w:ascii="Arial" w:hAnsi="Arial" w:cs="Arial"/>
          <w:lang w:val="es-CL"/>
        </w:rPr>
        <w:t xml:space="preserve">los </w:t>
      </w:r>
      <w:r w:rsidR="007F0887" w:rsidRPr="001A556F">
        <w:rPr>
          <w:rFonts w:ascii="Arial" w:hAnsi="Arial" w:cs="Arial"/>
          <w:i/>
          <w:lang w:val="es-CL"/>
        </w:rPr>
        <w:t>actualizadores</w:t>
      </w:r>
      <w:r w:rsidR="007F0887" w:rsidRPr="00AB4831">
        <w:rPr>
          <w:rFonts w:ascii="Arial" w:hAnsi="Arial" w:cs="Arial"/>
          <w:lang w:val="es-CL"/>
        </w:rPr>
        <w:t xml:space="preserve"> puedan ingresar la información de cada</w:t>
      </w:r>
      <w:r w:rsidR="000C2D5B">
        <w:rPr>
          <w:rFonts w:ascii="Arial" w:hAnsi="Arial" w:cs="Arial"/>
          <w:lang w:val="es-CL"/>
        </w:rPr>
        <w:t xml:space="preserve"> institución</w:t>
      </w:r>
      <w:r w:rsidR="007F0887" w:rsidRPr="00AB4831">
        <w:rPr>
          <w:rFonts w:ascii="Arial" w:hAnsi="Arial" w:cs="Arial"/>
          <w:lang w:val="es-CL"/>
        </w:rPr>
        <w:t xml:space="preserve"> para posteriormente los clientes y/o usuarios</w:t>
      </w:r>
      <w:r w:rsidRPr="00AB4831">
        <w:rPr>
          <w:rFonts w:ascii="Arial" w:hAnsi="Arial" w:cs="Arial"/>
          <w:lang w:val="es-CL"/>
        </w:rPr>
        <w:t xml:space="preserve"> </w:t>
      </w:r>
      <w:r w:rsidR="007F0887" w:rsidRPr="00AB4831">
        <w:rPr>
          <w:rFonts w:ascii="Arial" w:hAnsi="Arial" w:cs="Arial"/>
          <w:lang w:val="es-CL"/>
        </w:rPr>
        <w:t xml:space="preserve">puedan visualizar </w:t>
      </w:r>
      <w:r w:rsidR="00413031" w:rsidRPr="00AB4831">
        <w:rPr>
          <w:rFonts w:ascii="Arial" w:hAnsi="Arial" w:cs="Arial"/>
          <w:lang w:val="es-CL"/>
        </w:rPr>
        <w:t xml:space="preserve">las </w:t>
      </w:r>
      <w:r w:rsidR="007F0887" w:rsidRPr="00AB4831">
        <w:rPr>
          <w:rFonts w:ascii="Arial" w:hAnsi="Arial" w:cs="Arial"/>
          <w:lang w:val="es-CL"/>
        </w:rPr>
        <w:t>estadísticas y así tener</w:t>
      </w:r>
      <w:r w:rsidR="00413031" w:rsidRPr="00AB4831">
        <w:rPr>
          <w:rFonts w:ascii="Arial" w:hAnsi="Arial" w:cs="Arial"/>
          <w:lang w:val="es-CL"/>
        </w:rPr>
        <w:t xml:space="preserve"> una visión globalizada </w:t>
      </w:r>
      <w:r w:rsidR="007F0887" w:rsidRPr="00AB4831">
        <w:rPr>
          <w:rFonts w:ascii="Arial" w:hAnsi="Arial" w:cs="Arial"/>
          <w:lang w:val="es-CL"/>
        </w:rPr>
        <w:t xml:space="preserve">de los estudios en ciencias de la computación en Latinoamérica y El Caribe. </w:t>
      </w:r>
    </w:p>
    <w:p w:rsidR="00B01BCC" w:rsidRDefault="00B01BCC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AB4831" w:rsidRDefault="00AB4831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B01BCC" w:rsidRDefault="00025FC3">
      <w:pPr>
        <w:pStyle w:val="Ttulo2"/>
        <w:numPr>
          <w:ilvl w:val="1"/>
          <w:numId w:val="2"/>
        </w:numPr>
        <w:tabs>
          <w:tab w:val="clear" w:pos="1728"/>
          <w:tab w:val="clear" w:pos="2232"/>
          <w:tab w:val="left" w:pos="576"/>
          <w:tab w:val="left" w:pos="1080"/>
        </w:tabs>
        <w:jc w:val="both"/>
        <w:rPr>
          <w:lang w:val="es-CL"/>
        </w:rPr>
      </w:pPr>
      <w:bookmarkStart w:id="55" w:name="_Toc226981840"/>
      <w:bookmarkStart w:id="56" w:name="_Toc239391966"/>
      <w:bookmarkStart w:id="57" w:name="_Toc239392212"/>
      <w:bookmarkStart w:id="58" w:name="_Toc239422851"/>
      <w:bookmarkStart w:id="59" w:name="_Toc239423048"/>
      <w:bookmarkStart w:id="60" w:name="_Toc239423453"/>
      <w:bookmarkStart w:id="61" w:name="_Toc239424406"/>
      <w:r>
        <w:rPr>
          <w:lang w:val="es-CL"/>
        </w:rPr>
        <w:t>Características de los u</w:t>
      </w:r>
      <w:r w:rsidR="00B01BCC">
        <w:rPr>
          <w:lang w:val="es-CL"/>
        </w:rPr>
        <w:t>suarios</w:t>
      </w:r>
      <w:bookmarkEnd w:id="55"/>
      <w:bookmarkEnd w:id="56"/>
      <w:bookmarkEnd w:id="57"/>
      <w:bookmarkEnd w:id="58"/>
      <w:bookmarkEnd w:id="59"/>
      <w:bookmarkEnd w:id="60"/>
      <w:bookmarkEnd w:id="61"/>
    </w:p>
    <w:p w:rsidR="00B01BCC" w:rsidRPr="00AB4831" w:rsidRDefault="00B01BCC" w:rsidP="00AB4831">
      <w:pPr>
        <w:ind w:left="576"/>
        <w:jc w:val="both"/>
        <w:rPr>
          <w:rFonts w:ascii="Arial" w:hAnsi="Arial" w:cs="Arial"/>
          <w:lang w:val="es-CL"/>
        </w:rPr>
      </w:pPr>
      <w:r w:rsidRPr="00AB4831">
        <w:rPr>
          <w:rFonts w:ascii="Arial" w:hAnsi="Arial" w:cs="Arial"/>
          <w:lang w:val="es-CL"/>
        </w:rPr>
        <w:t>Los usuarios del sistema serán personas que ingresen al</w:t>
      </w:r>
      <w:r w:rsidR="000C2D5B">
        <w:rPr>
          <w:rFonts w:ascii="Arial" w:hAnsi="Arial" w:cs="Arial"/>
          <w:lang w:val="es-CL"/>
        </w:rPr>
        <w:t xml:space="preserve"> sitio para visualizar datos o para </w:t>
      </w:r>
      <w:r w:rsidR="00025FC3" w:rsidRPr="00AB4831">
        <w:rPr>
          <w:rFonts w:ascii="Arial" w:hAnsi="Arial" w:cs="Arial"/>
          <w:lang w:val="es-CL"/>
        </w:rPr>
        <w:t>administrar el portal</w:t>
      </w:r>
      <w:r w:rsidRPr="00AB4831">
        <w:rPr>
          <w:rFonts w:ascii="Arial" w:hAnsi="Arial" w:cs="Arial"/>
          <w:lang w:val="es-CL"/>
        </w:rPr>
        <w:t>. Dependiendo de la calidad del usuario</w:t>
      </w:r>
      <w:r w:rsidR="000C2D5B">
        <w:rPr>
          <w:rFonts w:ascii="Arial" w:hAnsi="Arial" w:cs="Arial"/>
          <w:lang w:val="es-CL"/>
        </w:rPr>
        <w:t>,</w:t>
      </w:r>
      <w:r w:rsidRPr="00AB4831">
        <w:rPr>
          <w:rFonts w:ascii="Arial" w:hAnsi="Arial" w:cs="Arial"/>
          <w:lang w:val="es-CL"/>
        </w:rPr>
        <w:t xml:space="preserve"> tendrá diferentes</w:t>
      </w:r>
      <w:r w:rsidR="000C2D5B">
        <w:rPr>
          <w:rFonts w:ascii="Arial" w:hAnsi="Arial" w:cs="Arial"/>
          <w:lang w:val="es-CL"/>
        </w:rPr>
        <w:t xml:space="preserve"> niveles de acceso</w:t>
      </w:r>
      <w:r w:rsidRPr="00AB4831">
        <w:rPr>
          <w:rFonts w:ascii="Arial" w:hAnsi="Arial" w:cs="Arial"/>
          <w:lang w:val="es-CL"/>
        </w:rPr>
        <w:t xml:space="preserve"> descritas a continuación.</w:t>
      </w:r>
    </w:p>
    <w:p w:rsidR="00B01BCC" w:rsidRPr="00AB4831" w:rsidRDefault="00B01BCC" w:rsidP="00AB4831">
      <w:pPr>
        <w:ind w:left="576"/>
        <w:jc w:val="both"/>
        <w:rPr>
          <w:rFonts w:ascii="Arial" w:hAnsi="Arial" w:cs="Arial"/>
          <w:lang w:val="es-CL"/>
        </w:rPr>
      </w:pPr>
    </w:p>
    <w:tbl>
      <w:tblPr>
        <w:tblW w:w="0" w:type="auto"/>
        <w:tblInd w:w="566" w:type="dxa"/>
        <w:tblLayout w:type="fixed"/>
        <w:tblLook w:val="0000"/>
      </w:tblPr>
      <w:tblGrid>
        <w:gridCol w:w="2518"/>
        <w:gridCol w:w="6490"/>
      </w:tblGrid>
      <w:tr w:rsidR="00B01BCC" w:rsidRPr="00AB4831" w:rsidTr="00AB4831">
        <w:trPr>
          <w:trHeight w:val="26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1BCC" w:rsidRPr="00AB4831" w:rsidRDefault="00025FC3">
            <w:pPr>
              <w:snapToGrid w:val="0"/>
              <w:jc w:val="both"/>
              <w:rPr>
                <w:rFonts w:ascii="Arial" w:hAnsi="Arial"/>
                <w:b/>
              </w:rPr>
            </w:pPr>
            <w:r w:rsidRPr="00AB4831">
              <w:rPr>
                <w:rFonts w:ascii="Arial" w:hAnsi="Arial"/>
                <w:b/>
              </w:rPr>
              <w:t>Tipo de u</w:t>
            </w:r>
            <w:r w:rsidR="00B01BCC" w:rsidRPr="00AB4831">
              <w:rPr>
                <w:rFonts w:ascii="Arial" w:hAnsi="Arial"/>
                <w:b/>
              </w:rPr>
              <w:t>suario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BCC" w:rsidRPr="00AB4831" w:rsidRDefault="00B01BCC">
            <w:pPr>
              <w:snapToGrid w:val="0"/>
              <w:jc w:val="both"/>
              <w:rPr>
                <w:rFonts w:ascii="Arial" w:hAnsi="Arial"/>
                <w:b/>
              </w:rPr>
            </w:pPr>
            <w:r w:rsidRPr="00AB4831">
              <w:rPr>
                <w:rFonts w:ascii="Arial" w:hAnsi="Arial"/>
                <w:b/>
              </w:rPr>
              <w:t>Descripción</w:t>
            </w:r>
          </w:p>
        </w:tc>
      </w:tr>
      <w:tr w:rsidR="00B01BCC" w:rsidRPr="00AB4831" w:rsidTr="00AB4831">
        <w:trPr>
          <w:trHeight w:val="48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1BCC" w:rsidRPr="00AB4831" w:rsidRDefault="00B01BCC" w:rsidP="00792D14">
            <w:pPr>
              <w:snapToGrid w:val="0"/>
              <w:jc w:val="both"/>
              <w:rPr>
                <w:rFonts w:ascii="Arial" w:hAnsi="Arial"/>
              </w:rPr>
            </w:pPr>
            <w:r w:rsidRPr="00AB4831">
              <w:rPr>
                <w:rFonts w:ascii="Arial" w:hAnsi="Arial"/>
              </w:rPr>
              <w:t xml:space="preserve">Usuario </w:t>
            </w:r>
            <w:r w:rsidR="00792D14" w:rsidRPr="00AB4831">
              <w:rPr>
                <w:rFonts w:ascii="Arial" w:hAnsi="Arial"/>
                <w:i/>
              </w:rPr>
              <w:t>consultor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BCC" w:rsidRPr="00AB4831" w:rsidRDefault="00216B17" w:rsidP="00E82750">
            <w:pPr>
              <w:snapToGrid w:val="0"/>
              <w:jc w:val="both"/>
              <w:rPr>
                <w:rFonts w:ascii="Arial" w:hAnsi="Arial"/>
                <w:lang w:val="es-ES"/>
              </w:rPr>
            </w:pPr>
            <w:r>
              <w:rPr>
                <w:rFonts w:ascii="Arial" w:hAnsi="Arial"/>
                <w:lang w:val="es-ES"/>
              </w:rPr>
              <w:t>Es aquel u</w:t>
            </w:r>
            <w:r w:rsidR="00B01BCC" w:rsidRPr="00AB4831">
              <w:rPr>
                <w:rFonts w:ascii="Arial" w:hAnsi="Arial"/>
                <w:lang w:val="es-ES"/>
              </w:rPr>
              <w:t>suario</w:t>
            </w:r>
            <w:r w:rsidR="000C2D5B">
              <w:rPr>
                <w:rFonts w:ascii="Arial" w:hAnsi="Arial"/>
                <w:lang w:val="es-ES"/>
              </w:rPr>
              <w:t xml:space="preserve"> que visita el sitio.</w:t>
            </w:r>
            <w:r>
              <w:rPr>
                <w:rFonts w:ascii="Arial" w:hAnsi="Arial"/>
                <w:lang w:val="es-ES"/>
              </w:rPr>
              <w:t xml:space="preserve"> </w:t>
            </w:r>
            <w:r w:rsidR="000C2D5B">
              <w:rPr>
                <w:rFonts w:ascii="Arial" w:hAnsi="Arial"/>
                <w:lang w:val="es-ES"/>
              </w:rPr>
              <w:t>N</w:t>
            </w:r>
            <w:r>
              <w:rPr>
                <w:rFonts w:ascii="Arial" w:hAnsi="Arial"/>
                <w:lang w:val="es-ES"/>
              </w:rPr>
              <w:t>o necesita registrarse ni autenticarse</w:t>
            </w:r>
            <w:r w:rsidR="000C2D5B">
              <w:rPr>
                <w:rFonts w:ascii="Arial" w:hAnsi="Arial"/>
                <w:lang w:val="es-ES"/>
              </w:rPr>
              <w:t>.</w:t>
            </w:r>
            <w:r w:rsidR="00E82750" w:rsidRPr="00AB4831">
              <w:rPr>
                <w:rFonts w:ascii="Arial" w:hAnsi="Arial"/>
                <w:lang w:val="es-ES"/>
              </w:rPr>
              <w:t xml:space="preserve"> </w:t>
            </w:r>
            <w:r w:rsidR="000C2D5B">
              <w:rPr>
                <w:rFonts w:ascii="Arial" w:hAnsi="Arial"/>
                <w:lang w:val="es-ES"/>
              </w:rPr>
              <w:t xml:space="preserve">Está </w:t>
            </w:r>
            <w:r w:rsidR="00E82750" w:rsidRPr="00AB4831">
              <w:rPr>
                <w:rFonts w:ascii="Arial" w:hAnsi="Arial"/>
                <w:lang w:val="es-ES"/>
              </w:rPr>
              <w:t xml:space="preserve">habilitado para acceder públicamente y sin </w:t>
            </w:r>
            <w:r>
              <w:rPr>
                <w:rFonts w:ascii="Arial" w:hAnsi="Arial"/>
                <w:lang w:val="es-ES"/>
              </w:rPr>
              <w:t>restriccion</w:t>
            </w:r>
            <w:r w:rsidRPr="00AB4831">
              <w:rPr>
                <w:rFonts w:ascii="Arial" w:hAnsi="Arial"/>
                <w:lang w:val="es-ES"/>
              </w:rPr>
              <w:t>es</w:t>
            </w:r>
            <w:r w:rsidR="00E82750" w:rsidRPr="00AB4831">
              <w:rPr>
                <w:rFonts w:ascii="Arial" w:hAnsi="Arial"/>
                <w:lang w:val="es-ES"/>
              </w:rPr>
              <w:t xml:space="preserve"> para</w:t>
            </w:r>
            <w:r w:rsidR="00B01BCC" w:rsidRPr="00AB4831">
              <w:rPr>
                <w:rFonts w:ascii="Arial" w:hAnsi="Arial"/>
                <w:lang w:val="es-ES"/>
              </w:rPr>
              <w:t xml:space="preserve"> </w:t>
            </w:r>
            <w:r w:rsidR="00792D14" w:rsidRPr="00AB4831">
              <w:rPr>
                <w:rFonts w:ascii="Arial" w:hAnsi="Arial"/>
                <w:lang w:val="es-ES"/>
              </w:rPr>
              <w:t xml:space="preserve">visualizar la información y </w:t>
            </w:r>
            <w:r w:rsidR="00B01BCC" w:rsidRPr="00AB4831">
              <w:rPr>
                <w:rFonts w:ascii="Arial" w:hAnsi="Arial"/>
                <w:lang w:val="es-ES"/>
              </w:rPr>
              <w:t xml:space="preserve">consultar </w:t>
            </w:r>
            <w:r w:rsidR="00792D14" w:rsidRPr="00AB4831">
              <w:rPr>
                <w:rFonts w:ascii="Arial" w:hAnsi="Arial"/>
                <w:lang w:val="es-ES"/>
              </w:rPr>
              <w:t>las estadísticas existentes (de dominio público)</w:t>
            </w:r>
            <w:r w:rsidR="00B01BCC" w:rsidRPr="00AB4831">
              <w:rPr>
                <w:rFonts w:ascii="Arial" w:hAnsi="Arial"/>
                <w:lang w:val="es-ES"/>
              </w:rPr>
              <w:t>.</w:t>
            </w:r>
          </w:p>
          <w:p w:rsidR="00807512" w:rsidRPr="00AB4831" w:rsidRDefault="00807512" w:rsidP="00E82750">
            <w:pPr>
              <w:snapToGrid w:val="0"/>
              <w:jc w:val="both"/>
              <w:rPr>
                <w:rFonts w:ascii="Arial" w:hAnsi="Arial"/>
                <w:lang w:val="es-ES"/>
              </w:rPr>
            </w:pPr>
          </w:p>
          <w:p w:rsidR="00E038F5" w:rsidRPr="00AB4831" w:rsidRDefault="00E038F5" w:rsidP="00E82750">
            <w:pPr>
              <w:snapToGrid w:val="0"/>
              <w:jc w:val="both"/>
              <w:rPr>
                <w:rFonts w:ascii="Arial" w:hAnsi="Arial"/>
                <w:lang w:val="es-ES"/>
              </w:rPr>
            </w:pPr>
            <w:r w:rsidRPr="00AB4831">
              <w:rPr>
                <w:rFonts w:ascii="Arial" w:hAnsi="Arial"/>
                <w:lang w:val="es-ES"/>
              </w:rPr>
              <w:t>Para nuestro caso:</w:t>
            </w:r>
            <w:r w:rsidR="005D2C21">
              <w:rPr>
                <w:rFonts w:ascii="Arial" w:hAnsi="Arial"/>
                <w:lang w:val="es-ES"/>
              </w:rPr>
              <w:t xml:space="preserve"> estudiante de ingeniería o magister</w:t>
            </w:r>
          </w:p>
          <w:p w:rsidR="00136D8A" w:rsidRPr="00AB4831" w:rsidRDefault="00136D8A" w:rsidP="00E82750">
            <w:pPr>
              <w:snapToGrid w:val="0"/>
              <w:jc w:val="both"/>
              <w:rPr>
                <w:rFonts w:ascii="Arial" w:hAnsi="Arial"/>
                <w:lang w:val="es-ES"/>
              </w:rPr>
            </w:pPr>
          </w:p>
        </w:tc>
      </w:tr>
      <w:tr w:rsidR="00B01BCC" w:rsidRPr="00AB4831" w:rsidTr="00AB4831">
        <w:trPr>
          <w:trHeight w:val="25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1BCC" w:rsidRPr="000C2D5B" w:rsidRDefault="00B01BCC" w:rsidP="00792D14">
            <w:pPr>
              <w:snapToGrid w:val="0"/>
              <w:jc w:val="both"/>
              <w:rPr>
                <w:rFonts w:ascii="Arial" w:hAnsi="Arial"/>
                <w:lang w:val="es-PE"/>
              </w:rPr>
            </w:pPr>
            <w:r w:rsidRPr="000C2D5B">
              <w:rPr>
                <w:rFonts w:ascii="Arial" w:hAnsi="Arial"/>
                <w:lang w:val="es-PE"/>
              </w:rPr>
              <w:lastRenderedPageBreak/>
              <w:t xml:space="preserve">Usuario </w:t>
            </w:r>
            <w:r w:rsidR="00792D14" w:rsidRPr="000C2D5B">
              <w:rPr>
                <w:rFonts w:ascii="Arial" w:hAnsi="Arial"/>
                <w:i/>
                <w:lang w:val="es-PE"/>
              </w:rPr>
              <w:t>actualizador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BCC" w:rsidRPr="00AB4831" w:rsidRDefault="00B01BCC" w:rsidP="00EC73BB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  <w:r w:rsidRPr="00AB4831">
              <w:rPr>
                <w:rFonts w:ascii="Arial" w:hAnsi="Arial" w:cs="Arial"/>
                <w:lang w:val="es-ES"/>
              </w:rPr>
              <w:t xml:space="preserve">El usuario </w:t>
            </w:r>
            <w:r w:rsidR="00792D14" w:rsidRPr="00AB4831">
              <w:rPr>
                <w:rFonts w:ascii="Arial" w:hAnsi="Arial" w:cs="Arial"/>
                <w:i/>
                <w:lang w:val="es-ES"/>
              </w:rPr>
              <w:t>actualizador</w:t>
            </w:r>
            <w:r w:rsidRPr="00AB4831">
              <w:rPr>
                <w:rFonts w:ascii="Arial" w:hAnsi="Arial" w:cs="Arial"/>
                <w:lang w:val="es-ES"/>
              </w:rPr>
              <w:t xml:space="preserve"> es precisamente </w:t>
            </w:r>
            <w:r w:rsidR="00216B17">
              <w:rPr>
                <w:rFonts w:ascii="Arial" w:hAnsi="Arial" w:cs="Arial"/>
                <w:lang w:val="es-ES"/>
              </w:rPr>
              <w:t xml:space="preserve">un </w:t>
            </w:r>
            <w:r w:rsidRPr="00AB4831">
              <w:rPr>
                <w:rFonts w:ascii="Arial" w:hAnsi="Arial" w:cs="Arial"/>
                <w:lang w:val="es-ES"/>
              </w:rPr>
              <w:t>usuario registrado e identificado en el sitio.</w:t>
            </w:r>
            <w:r w:rsidR="00792D14" w:rsidRPr="00AB4831">
              <w:rPr>
                <w:rFonts w:ascii="Arial" w:hAnsi="Arial" w:cs="Arial"/>
                <w:lang w:val="es-ES"/>
              </w:rPr>
              <w:t xml:space="preserve"> Este usuario</w:t>
            </w:r>
            <w:r w:rsidRPr="00AB4831">
              <w:rPr>
                <w:rFonts w:ascii="Arial" w:hAnsi="Arial" w:cs="Arial"/>
                <w:lang w:val="es-ES"/>
              </w:rPr>
              <w:t xml:space="preserve"> tendrá todas las características del usuario</w:t>
            </w:r>
            <w:r w:rsidR="00792D14" w:rsidRPr="00AB4831">
              <w:rPr>
                <w:rFonts w:ascii="Arial" w:hAnsi="Arial" w:cs="Arial"/>
                <w:lang w:val="es-ES"/>
              </w:rPr>
              <w:t xml:space="preserve"> </w:t>
            </w:r>
            <w:r w:rsidR="00792D14" w:rsidRPr="00AB4831">
              <w:rPr>
                <w:rFonts w:ascii="Arial" w:hAnsi="Arial" w:cs="Arial"/>
                <w:i/>
                <w:lang w:val="es-ES"/>
              </w:rPr>
              <w:t>consultor</w:t>
            </w:r>
            <w:r w:rsidR="00792D14" w:rsidRPr="00AB4831">
              <w:rPr>
                <w:rFonts w:ascii="Arial" w:hAnsi="Arial" w:cs="Arial"/>
                <w:lang w:val="es-ES"/>
              </w:rPr>
              <w:t>;</w:t>
            </w:r>
            <w:r w:rsidR="000C2D5B">
              <w:rPr>
                <w:rFonts w:ascii="Arial" w:hAnsi="Arial" w:cs="Arial"/>
                <w:lang w:val="es-ES"/>
              </w:rPr>
              <w:t xml:space="preserve"> adicionalmente</w:t>
            </w:r>
            <w:r w:rsidRPr="00AB4831">
              <w:rPr>
                <w:rFonts w:ascii="Arial" w:hAnsi="Arial" w:cs="Arial"/>
                <w:lang w:val="es-ES"/>
              </w:rPr>
              <w:t xml:space="preserve"> tendrá la</w:t>
            </w:r>
            <w:r w:rsidR="00792D14" w:rsidRPr="00AB4831">
              <w:rPr>
                <w:rFonts w:ascii="Arial" w:hAnsi="Arial" w:cs="Arial"/>
                <w:lang w:val="es-ES"/>
              </w:rPr>
              <w:t>s opciones</w:t>
            </w:r>
            <w:r w:rsidR="00EC73BB" w:rsidRPr="00AB4831">
              <w:rPr>
                <w:rFonts w:ascii="Arial" w:hAnsi="Arial" w:cs="Arial"/>
                <w:lang w:val="es-ES"/>
              </w:rPr>
              <w:t xml:space="preserve"> para</w:t>
            </w:r>
            <w:r w:rsidR="00792D14" w:rsidRPr="00AB4831">
              <w:rPr>
                <w:rFonts w:ascii="Arial" w:hAnsi="Arial" w:cs="Arial"/>
                <w:lang w:val="es-ES"/>
              </w:rPr>
              <w:t xml:space="preserve"> cargar la información referida a</w:t>
            </w:r>
            <w:r w:rsidR="00216B17">
              <w:rPr>
                <w:rFonts w:ascii="Arial" w:hAnsi="Arial" w:cs="Arial"/>
                <w:lang w:val="es-ES"/>
              </w:rPr>
              <w:t>l programa de estudios de</w:t>
            </w:r>
            <w:r w:rsidR="00792D14" w:rsidRPr="00AB4831">
              <w:rPr>
                <w:rFonts w:ascii="Arial" w:hAnsi="Arial" w:cs="Arial"/>
                <w:lang w:val="es-ES"/>
              </w:rPr>
              <w:t xml:space="preserve"> su</w:t>
            </w:r>
            <w:r w:rsidR="00216B17">
              <w:rPr>
                <w:rFonts w:ascii="Arial" w:hAnsi="Arial" w:cs="Arial"/>
                <w:lang w:val="es-ES"/>
              </w:rPr>
              <w:t xml:space="preserve"> institución</w:t>
            </w:r>
            <w:r w:rsidRPr="00AB4831">
              <w:rPr>
                <w:rFonts w:ascii="Arial" w:hAnsi="Arial" w:cs="Arial"/>
                <w:lang w:val="es-ES"/>
              </w:rPr>
              <w:t>.</w:t>
            </w:r>
          </w:p>
          <w:p w:rsidR="00807512" w:rsidRPr="00AB4831" w:rsidRDefault="00807512" w:rsidP="00EC73BB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  <w:p w:rsidR="00E038F5" w:rsidRPr="00AB4831" w:rsidRDefault="00E038F5" w:rsidP="00E038F5">
            <w:pPr>
              <w:snapToGrid w:val="0"/>
              <w:jc w:val="both"/>
              <w:rPr>
                <w:rFonts w:ascii="Arial" w:hAnsi="Arial"/>
                <w:lang w:val="es-ES"/>
              </w:rPr>
            </w:pPr>
            <w:r w:rsidRPr="00AB4831">
              <w:rPr>
                <w:rFonts w:ascii="Arial" w:hAnsi="Arial"/>
                <w:lang w:val="es-ES"/>
              </w:rPr>
              <w:t xml:space="preserve">Para nuestro caso: </w:t>
            </w:r>
            <w:r w:rsidR="005D2C21" w:rsidRPr="00AB4831">
              <w:rPr>
                <w:rFonts w:ascii="Arial" w:hAnsi="Arial"/>
                <w:lang w:val="es-ES"/>
              </w:rPr>
              <w:t>Angélica Aguirre</w:t>
            </w:r>
            <w:r w:rsidR="005D2C21">
              <w:rPr>
                <w:rFonts w:ascii="Arial" w:hAnsi="Arial"/>
                <w:lang w:val="es-ES"/>
              </w:rPr>
              <w:t>, Sandra</w:t>
            </w:r>
            <w:r w:rsidR="005D2C21" w:rsidRPr="00AB4831">
              <w:rPr>
                <w:rFonts w:ascii="Arial" w:hAnsi="Arial"/>
                <w:lang w:val="es-ES"/>
              </w:rPr>
              <w:t xml:space="preserve"> </w:t>
            </w:r>
            <w:r w:rsidR="005D2C21">
              <w:rPr>
                <w:rFonts w:ascii="Arial" w:hAnsi="Arial"/>
                <w:lang w:val="es-ES"/>
              </w:rPr>
              <w:t>Gaez</w:t>
            </w:r>
          </w:p>
          <w:p w:rsidR="00136D8A" w:rsidRPr="00AB4831" w:rsidRDefault="00136D8A" w:rsidP="00E038F5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B01BCC" w:rsidRPr="00AB4831" w:rsidTr="00AB4831">
        <w:trPr>
          <w:trHeight w:val="25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1BCC" w:rsidRPr="00AB4831" w:rsidRDefault="00B01BCC">
            <w:pPr>
              <w:snapToGrid w:val="0"/>
              <w:jc w:val="both"/>
              <w:rPr>
                <w:rFonts w:ascii="Arial" w:hAnsi="Arial"/>
              </w:rPr>
            </w:pPr>
            <w:r w:rsidRPr="00AB4831">
              <w:rPr>
                <w:rFonts w:ascii="Arial" w:hAnsi="Arial"/>
              </w:rPr>
              <w:t xml:space="preserve">Usuario </w:t>
            </w:r>
            <w:r w:rsidR="00792D14" w:rsidRPr="00AB4831">
              <w:rPr>
                <w:rFonts w:ascii="Arial" w:hAnsi="Arial"/>
                <w:i/>
              </w:rPr>
              <w:t>a</w:t>
            </w:r>
            <w:r w:rsidRPr="00AB4831">
              <w:rPr>
                <w:rFonts w:ascii="Arial" w:hAnsi="Arial"/>
                <w:i/>
              </w:rPr>
              <w:t>dministrador</w:t>
            </w:r>
          </w:p>
          <w:p w:rsidR="00B01BCC" w:rsidRPr="00AB4831" w:rsidRDefault="00B01BCC">
            <w:pPr>
              <w:jc w:val="both"/>
              <w:rPr>
                <w:rFonts w:ascii="Arial" w:hAnsi="Arial"/>
              </w:rPr>
            </w:pPr>
          </w:p>
          <w:p w:rsidR="00B01BCC" w:rsidRPr="00AB4831" w:rsidRDefault="00B01BCC">
            <w:pPr>
              <w:jc w:val="both"/>
              <w:rPr>
                <w:rFonts w:ascii="Arial" w:hAnsi="Arial"/>
              </w:rPr>
            </w:pPr>
          </w:p>
          <w:p w:rsidR="00B01BCC" w:rsidRPr="00AB4831" w:rsidRDefault="00B01BCC">
            <w:pPr>
              <w:jc w:val="both"/>
              <w:rPr>
                <w:rFonts w:ascii="Arial" w:hAnsi="Arial"/>
              </w:rPr>
            </w:pP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BCC" w:rsidRPr="00AB4831" w:rsidRDefault="00B01BCC" w:rsidP="00792D14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  <w:r w:rsidRPr="00AB4831">
              <w:rPr>
                <w:rFonts w:ascii="Arial" w:hAnsi="Arial" w:cs="Arial"/>
                <w:lang w:val="es-ES"/>
              </w:rPr>
              <w:t xml:space="preserve">Usuario habilitado para realizar todas las acciones de un usuario </w:t>
            </w:r>
            <w:r w:rsidR="00792D14" w:rsidRPr="00AB4831">
              <w:rPr>
                <w:rFonts w:ascii="Arial" w:hAnsi="Arial" w:cs="Arial"/>
                <w:i/>
                <w:lang w:val="es-ES"/>
              </w:rPr>
              <w:t>consultor</w:t>
            </w:r>
            <w:r w:rsidR="000C2D5B">
              <w:rPr>
                <w:rFonts w:ascii="Arial" w:hAnsi="Arial" w:cs="Arial"/>
                <w:i/>
                <w:lang w:val="es-ES"/>
              </w:rPr>
              <w:t>.</w:t>
            </w:r>
            <w:r w:rsidR="000C2D5B">
              <w:rPr>
                <w:rFonts w:ascii="Arial" w:hAnsi="Arial" w:cs="Arial"/>
                <w:lang w:val="es-ES"/>
              </w:rPr>
              <w:t xml:space="preserve"> A</w:t>
            </w:r>
            <w:r w:rsidRPr="00AB4831">
              <w:rPr>
                <w:rFonts w:ascii="Arial" w:hAnsi="Arial" w:cs="Arial"/>
                <w:lang w:val="es-ES"/>
              </w:rPr>
              <w:t xml:space="preserve">demás, </w:t>
            </w:r>
            <w:r w:rsidR="00792D14" w:rsidRPr="00AB4831">
              <w:rPr>
                <w:rFonts w:ascii="Arial" w:hAnsi="Arial" w:cs="Arial"/>
                <w:lang w:val="es-ES"/>
              </w:rPr>
              <w:t>tendrá las opciones para actualizar los valores de las tablas tipificadas.</w:t>
            </w:r>
          </w:p>
          <w:p w:rsidR="00807512" w:rsidRPr="00AB4831" w:rsidRDefault="00807512" w:rsidP="00792D14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  <w:p w:rsidR="00E038F5" w:rsidRPr="00AB4831" w:rsidRDefault="00E038F5" w:rsidP="00E038F5">
            <w:pPr>
              <w:snapToGrid w:val="0"/>
              <w:jc w:val="both"/>
              <w:rPr>
                <w:rFonts w:ascii="Arial" w:hAnsi="Arial"/>
                <w:lang w:val="es-ES"/>
              </w:rPr>
            </w:pPr>
            <w:r w:rsidRPr="00AB4831">
              <w:rPr>
                <w:rFonts w:ascii="Arial" w:hAnsi="Arial"/>
                <w:lang w:val="es-ES"/>
              </w:rPr>
              <w:t xml:space="preserve">Para nuestro caso: </w:t>
            </w:r>
            <w:r w:rsidR="005D2C21" w:rsidRPr="00AB4831">
              <w:rPr>
                <w:rFonts w:ascii="Arial" w:hAnsi="Arial"/>
                <w:lang w:val="es-ES"/>
              </w:rPr>
              <w:t>Claudia Leiva</w:t>
            </w:r>
            <w:r w:rsidR="005D2C21">
              <w:rPr>
                <w:rFonts w:ascii="Arial" w:hAnsi="Arial"/>
                <w:lang w:val="es-ES"/>
              </w:rPr>
              <w:t>,</w:t>
            </w:r>
            <w:r w:rsidR="005D2C21" w:rsidRPr="00AB4831">
              <w:rPr>
                <w:rFonts w:ascii="Arial" w:hAnsi="Arial"/>
                <w:lang w:val="es-ES"/>
              </w:rPr>
              <w:t xml:space="preserve"> </w:t>
            </w:r>
            <w:r w:rsidRPr="00AB4831">
              <w:rPr>
                <w:rFonts w:ascii="Arial" w:hAnsi="Arial"/>
                <w:lang w:val="es-ES"/>
              </w:rPr>
              <w:t>Sergio Ochoa</w:t>
            </w:r>
          </w:p>
          <w:p w:rsidR="00136D8A" w:rsidRPr="00AB4831" w:rsidRDefault="00136D8A" w:rsidP="00E038F5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</w:tc>
      </w:tr>
    </w:tbl>
    <w:p w:rsidR="00AB4831" w:rsidRDefault="00AB4831" w:rsidP="00AB4831">
      <w:pPr>
        <w:pStyle w:val="Ttulo3"/>
        <w:numPr>
          <w:ilvl w:val="0"/>
          <w:numId w:val="0"/>
        </w:numPr>
        <w:ind w:left="720"/>
      </w:pPr>
      <w:bookmarkStart w:id="62" w:name="_Toc226981841"/>
    </w:p>
    <w:p w:rsidR="00AB4831" w:rsidRPr="00AB4831" w:rsidRDefault="00AB4831" w:rsidP="00AB4831">
      <w:pPr>
        <w:pStyle w:val="Textoindependiente"/>
      </w:pPr>
    </w:p>
    <w:p w:rsidR="00B01BCC" w:rsidRPr="00AB4831" w:rsidRDefault="00B01BCC" w:rsidP="00CD12C1">
      <w:pPr>
        <w:pStyle w:val="Ttulo3"/>
        <w:numPr>
          <w:ilvl w:val="2"/>
          <w:numId w:val="2"/>
        </w:numPr>
        <w:rPr>
          <w:sz w:val="28"/>
        </w:rPr>
      </w:pPr>
      <w:bookmarkStart w:id="63" w:name="_Toc239391967"/>
      <w:bookmarkStart w:id="64" w:name="_Toc239392213"/>
      <w:bookmarkStart w:id="65" w:name="_Toc239422852"/>
      <w:bookmarkStart w:id="66" w:name="_Toc239423049"/>
      <w:bookmarkStart w:id="67" w:name="_Toc239423454"/>
      <w:bookmarkStart w:id="68" w:name="_Toc239424407"/>
      <w:r w:rsidRPr="00AB4831">
        <w:rPr>
          <w:sz w:val="28"/>
        </w:rPr>
        <w:t>Casos de uso</w:t>
      </w:r>
      <w:bookmarkEnd w:id="62"/>
      <w:bookmarkEnd w:id="63"/>
      <w:bookmarkEnd w:id="64"/>
      <w:bookmarkEnd w:id="65"/>
      <w:bookmarkEnd w:id="66"/>
      <w:bookmarkEnd w:id="67"/>
      <w:bookmarkEnd w:id="68"/>
    </w:p>
    <w:p w:rsidR="00B01BCC" w:rsidRDefault="00B01BCC">
      <w:pPr>
        <w:rPr>
          <w:rFonts w:ascii="Arial" w:hAnsi="Arial" w:cs="Arial"/>
          <w:sz w:val="20"/>
          <w:szCs w:val="20"/>
          <w:lang w:val="es-CL"/>
        </w:rPr>
      </w:pPr>
    </w:p>
    <w:p w:rsidR="00B01BCC" w:rsidRPr="00AB4831" w:rsidRDefault="009D7C03">
      <w:pPr>
        <w:rPr>
          <w:rFonts w:ascii="Arial" w:hAnsi="Arial" w:cs="Arial"/>
          <w:b/>
          <w:szCs w:val="20"/>
          <w:u w:val="single"/>
          <w:lang w:val="es-CL"/>
        </w:rPr>
      </w:pPr>
      <w:r>
        <w:rPr>
          <w:rFonts w:ascii="Arial" w:hAnsi="Arial" w:cs="Arial"/>
          <w:b/>
          <w:szCs w:val="20"/>
          <w:u w:val="single"/>
          <w:lang w:val="es-CL"/>
        </w:rPr>
        <w:br w:type="page"/>
      </w:r>
      <w:r w:rsidR="00B01BCC" w:rsidRPr="00AB4831">
        <w:rPr>
          <w:rFonts w:ascii="Arial" w:hAnsi="Arial" w:cs="Arial"/>
          <w:b/>
          <w:szCs w:val="20"/>
          <w:u w:val="single"/>
          <w:lang w:val="es-CL"/>
        </w:rPr>
        <w:lastRenderedPageBreak/>
        <w:t xml:space="preserve">Usuario </w:t>
      </w:r>
      <w:r w:rsidR="00025FC3" w:rsidRPr="00AB4831">
        <w:rPr>
          <w:rFonts w:ascii="Arial" w:hAnsi="Arial" w:cs="Arial"/>
          <w:b/>
          <w:i/>
          <w:szCs w:val="20"/>
          <w:u w:val="single"/>
          <w:lang w:val="es-CL"/>
        </w:rPr>
        <w:t>consultor</w:t>
      </w:r>
    </w:p>
    <w:p w:rsidR="00482238" w:rsidRPr="00482238" w:rsidRDefault="00482238">
      <w:pPr>
        <w:rPr>
          <w:rFonts w:ascii="Arial" w:hAnsi="Arial" w:cs="Arial"/>
          <w:sz w:val="20"/>
          <w:szCs w:val="20"/>
          <w:lang w:val="es-CL"/>
        </w:rPr>
      </w:pPr>
    </w:p>
    <w:p w:rsidR="00482238" w:rsidRDefault="00311645">
      <w:pPr>
        <w:jc w:val="center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noProof/>
          <w:sz w:val="20"/>
          <w:szCs w:val="20"/>
          <w:lang w:val="es-CL" w:eastAsia="es-CL"/>
        </w:rPr>
        <w:drawing>
          <wp:inline distT="0" distB="0" distL="0" distR="0">
            <wp:extent cx="5424805" cy="36576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 t="4373" b="69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4805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3E5" w:rsidRDefault="00A963E5">
      <w:pPr>
        <w:jc w:val="center"/>
        <w:rPr>
          <w:rFonts w:ascii="Arial" w:hAnsi="Arial" w:cs="Arial"/>
          <w:sz w:val="20"/>
          <w:szCs w:val="20"/>
          <w:lang w:val="es-CL"/>
        </w:rPr>
      </w:pPr>
    </w:p>
    <w:p w:rsidR="00B01BCC" w:rsidRDefault="00B01BCC">
      <w:pPr>
        <w:jc w:val="center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Figura 1: Casos de uso para usuarios</w:t>
      </w:r>
      <w:r w:rsidR="00025FC3">
        <w:rPr>
          <w:rFonts w:ascii="Arial" w:hAnsi="Arial" w:cs="Arial"/>
          <w:sz w:val="20"/>
          <w:szCs w:val="20"/>
          <w:lang w:val="es-CL"/>
        </w:rPr>
        <w:t xml:space="preserve"> </w:t>
      </w:r>
      <w:r w:rsidR="00025FC3" w:rsidRPr="00025FC3">
        <w:rPr>
          <w:rFonts w:ascii="Arial" w:hAnsi="Arial" w:cs="Arial"/>
          <w:i/>
          <w:sz w:val="20"/>
          <w:szCs w:val="20"/>
          <w:lang w:val="es-CL"/>
        </w:rPr>
        <w:t>consultores</w:t>
      </w:r>
      <w:r>
        <w:rPr>
          <w:rFonts w:ascii="Arial" w:hAnsi="Arial" w:cs="Arial"/>
          <w:sz w:val="20"/>
          <w:szCs w:val="20"/>
          <w:lang w:val="es-CL"/>
        </w:rPr>
        <w:t>.</w:t>
      </w:r>
    </w:p>
    <w:p w:rsidR="00B01BCC" w:rsidRDefault="00B01BCC">
      <w:pPr>
        <w:rPr>
          <w:rFonts w:ascii="Arial" w:hAnsi="Arial" w:cs="Arial"/>
          <w:color w:val="FF0000"/>
          <w:sz w:val="20"/>
          <w:szCs w:val="20"/>
          <w:lang w:val="es-CL"/>
        </w:rPr>
      </w:pPr>
    </w:p>
    <w:p w:rsidR="009D7C03" w:rsidRDefault="009D7C03" w:rsidP="00CB5047">
      <w:pPr>
        <w:rPr>
          <w:rFonts w:ascii="Arial" w:hAnsi="Arial" w:cs="Arial"/>
          <w:b/>
          <w:szCs w:val="20"/>
          <w:u w:val="single"/>
          <w:lang w:val="es-CL"/>
        </w:rPr>
      </w:pPr>
    </w:p>
    <w:p w:rsidR="009D7C03" w:rsidRDefault="009D7C03" w:rsidP="00CB5047">
      <w:pPr>
        <w:rPr>
          <w:rFonts w:ascii="Arial" w:hAnsi="Arial" w:cs="Arial"/>
          <w:b/>
          <w:szCs w:val="20"/>
          <w:u w:val="single"/>
          <w:lang w:val="es-CL"/>
        </w:rPr>
      </w:pPr>
    </w:p>
    <w:p w:rsidR="009D7C03" w:rsidRDefault="009D7C03" w:rsidP="00CB5047">
      <w:pPr>
        <w:rPr>
          <w:rFonts w:ascii="Arial" w:hAnsi="Arial" w:cs="Arial"/>
          <w:b/>
          <w:szCs w:val="20"/>
          <w:u w:val="single"/>
          <w:lang w:val="es-CL"/>
        </w:rPr>
      </w:pPr>
    </w:p>
    <w:p w:rsidR="009D7C03" w:rsidRDefault="009D7C03" w:rsidP="00CB5047">
      <w:pPr>
        <w:rPr>
          <w:rFonts w:ascii="Arial" w:hAnsi="Arial" w:cs="Arial"/>
          <w:b/>
          <w:szCs w:val="20"/>
          <w:u w:val="single"/>
          <w:lang w:val="es-CL"/>
        </w:rPr>
      </w:pPr>
    </w:p>
    <w:p w:rsidR="00CB5047" w:rsidRPr="00AB4831" w:rsidRDefault="00CB5047" w:rsidP="00CB5047">
      <w:pPr>
        <w:rPr>
          <w:rFonts w:ascii="Arial" w:hAnsi="Arial" w:cs="Arial"/>
          <w:b/>
          <w:szCs w:val="20"/>
          <w:u w:val="single"/>
          <w:lang w:val="es-CL"/>
        </w:rPr>
      </w:pPr>
      <w:r w:rsidRPr="00AB4831">
        <w:rPr>
          <w:rFonts w:ascii="Arial" w:hAnsi="Arial" w:cs="Arial"/>
          <w:b/>
          <w:szCs w:val="20"/>
          <w:u w:val="single"/>
          <w:lang w:val="es-CL"/>
        </w:rPr>
        <w:t xml:space="preserve">Usuario </w:t>
      </w:r>
      <w:r w:rsidR="001D264F">
        <w:rPr>
          <w:rFonts w:ascii="Arial" w:hAnsi="Arial" w:cs="Arial"/>
          <w:b/>
          <w:szCs w:val="20"/>
          <w:u w:val="single"/>
          <w:lang w:val="es-CL"/>
        </w:rPr>
        <w:t>actualizador</w:t>
      </w:r>
    </w:p>
    <w:p w:rsidR="00B01BCC" w:rsidRDefault="00B01BCC">
      <w:pPr>
        <w:rPr>
          <w:rFonts w:ascii="Arial" w:hAnsi="Arial" w:cs="Arial"/>
          <w:sz w:val="20"/>
          <w:szCs w:val="20"/>
          <w:lang w:val="es-CL"/>
        </w:rPr>
      </w:pPr>
    </w:p>
    <w:p w:rsidR="001D264F" w:rsidRDefault="001D264F">
      <w:pPr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27" type="#_x0000_t75" style="position:absolute;margin-left:0;margin-top:0;width:6in;height:229.45pt;z-index:-251658752">
            <v:imagedata r:id="rId26" o:title=""/>
          </v:shape>
          <o:OLEObject Type="Embed" ProgID="Word.Document.8" ShapeID="_x0000_s1027" DrawAspect="Content" ObjectID="_1313394196" r:id="rId27">
            <o:FieldCodes>\s</o:FieldCodes>
          </o:OLEObject>
        </w:pict>
      </w:r>
    </w:p>
    <w:p w:rsidR="00A963E5" w:rsidRDefault="00A963E5">
      <w:pPr>
        <w:jc w:val="center"/>
        <w:rPr>
          <w:rFonts w:ascii="Arial" w:hAnsi="Arial" w:cs="Arial"/>
          <w:sz w:val="20"/>
          <w:szCs w:val="20"/>
          <w:lang w:val="es-CL"/>
        </w:rPr>
      </w:pPr>
    </w:p>
    <w:p w:rsidR="001D264F" w:rsidRDefault="001D264F">
      <w:pPr>
        <w:jc w:val="center"/>
        <w:rPr>
          <w:rFonts w:ascii="Arial" w:hAnsi="Arial" w:cs="Arial"/>
          <w:sz w:val="20"/>
          <w:szCs w:val="20"/>
          <w:lang w:val="es-CL"/>
        </w:rPr>
      </w:pPr>
    </w:p>
    <w:p w:rsidR="001D264F" w:rsidRDefault="001D264F">
      <w:pPr>
        <w:jc w:val="center"/>
        <w:rPr>
          <w:rFonts w:ascii="Arial" w:hAnsi="Arial" w:cs="Arial"/>
          <w:sz w:val="20"/>
          <w:szCs w:val="20"/>
          <w:lang w:val="es-CL"/>
        </w:rPr>
      </w:pPr>
    </w:p>
    <w:p w:rsidR="001D264F" w:rsidRDefault="001D264F">
      <w:pPr>
        <w:jc w:val="center"/>
        <w:rPr>
          <w:rFonts w:ascii="Arial" w:hAnsi="Arial" w:cs="Arial"/>
          <w:sz w:val="20"/>
          <w:szCs w:val="20"/>
          <w:lang w:val="es-CL"/>
        </w:rPr>
      </w:pPr>
    </w:p>
    <w:p w:rsidR="001D264F" w:rsidRDefault="001D264F">
      <w:pPr>
        <w:jc w:val="center"/>
        <w:rPr>
          <w:rFonts w:ascii="Arial" w:hAnsi="Arial" w:cs="Arial"/>
          <w:sz w:val="20"/>
          <w:szCs w:val="20"/>
          <w:lang w:val="es-CL"/>
        </w:rPr>
      </w:pPr>
    </w:p>
    <w:p w:rsidR="001D264F" w:rsidRDefault="001D264F">
      <w:pPr>
        <w:jc w:val="center"/>
        <w:rPr>
          <w:rFonts w:ascii="Arial" w:hAnsi="Arial" w:cs="Arial"/>
          <w:sz w:val="20"/>
          <w:szCs w:val="20"/>
          <w:lang w:val="es-CL"/>
        </w:rPr>
      </w:pPr>
    </w:p>
    <w:p w:rsidR="001D264F" w:rsidRDefault="001D264F">
      <w:pPr>
        <w:jc w:val="center"/>
        <w:rPr>
          <w:rFonts w:ascii="Arial" w:hAnsi="Arial" w:cs="Arial"/>
          <w:sz w:val="20"/>
          <w:szCs w:val="20"/>
          <w:lang w:val="es-CL"/>
        </w:rPr>
      </w:pPr>
    </w:p>
    <w:p w:rsidR="001D264F" w:rsidRDefault="001D264F">
      <w:pPr>
        <w:jc w:val="center"/>
        <w:rPr>
          <w:rFonts w:ascii="Arial" w:hAnsi="Arial" w:cs="Arial"/>
          <w:sz w:val="20"/>
          <w:szCs w:val="20"/>
          <w:lang w:val="es-CL"/>
        </w:rPr>
      </w:pPr>
    </w:p>
    <w:p w:rsidR="001D264F" w:rsidRDefault="001D264F">
      <w:pPr>
        <w:jc w:val="center"/>
        <w:rPr>
          <w:rFonts w:ascii="Arial" w:hAnsi="Arial" w:cs="Arial"/>
          <w:sz w:val="20"/>
          <w:szCs w:val="20"/>
          <w:lang w:val="es-CL"/>
        </w:rPr>
      </w:pPr>
    </w:p>
    <w:p w:rsidR="001D264F" w:rsidRDefault="001D264F">
      <w:pPr>
        <w:jc w:val="center"/>
        <w:rPr>
          <w:rFonts w:ascii="Arial" w:hAnsi="Arial" w:cs="Arial"/>
          <w:sz w:val="20"/>
          <w:szCs w:val="20"/>
          <w:lang w:val="es-CL"/>
        </w:rPr>
      </w:pPr>
    </w:p>
    <w:p w:rsidR="001D264F" w:rsidRDefault="001D264F">
      <w:pPr>
        <w:jc w:val="center"/>
        <w:rPr>
          <w:rFonts w:ascii="Arial" w:hAnsi="Arial" w:cs="Arial"/>
          <w:sz w:val="20"/>
          <w:szCs w:val="20"/>
          <w:lang w:val="es-CL"/>
        </w:rPr>
      </w:pPr>
    </w:p>
    <w:p w:rsidR="001D264F" w:rsidRDefault="001D264F">
      <w:pPr>
        <w:jc w:val="center"/>
        <w:rPr>
          <w:rFonts w:ascii="Arial" w:hAnsi="Arial" w:cs="Arial"/>
          <w:sz w:val="20"/>
          <w:szCs w:val="20"/>
          <w:lang w:val="es-CL"/>
        </w:rPr>
      </w:pPr>
    </w:p>
    <w:p w:rsidR="001D264F" w:rsidRDefault="001D264F">
      <w:pPr>
        <w:jc w:val="center"/>
        <w:rPr>
          <w:rFonts w:ascii="Arial" w:hAnsi="Arial" w:cs="Arial"/>
          <w:sz w:val="20"/>
          <w:szCs w:val="20"/>
          <w:lang w:val="es-CL"/>
        </w:rPr>
      </w:pPr>
    </w:p>
    <w:p w:rsidR="001D264F" w:rsidRDefault="001D264F">
      <w:pPr>
        <w:jc w:val="center"/>
        <w:rPr>
          <w:rFonts w:ascii="Arial" w:hAnsi="Arial" w:cs="Arial"/>
          <w:sz w:val="20"/>
          <w:szCs w:val="20"/>
          <w:lang w:val="es-CL"/>
        </w:rPr>
      </w:pPr>
    </w:p>
    <w:p w:rsidR="001D264F" w:rsidRDefault="001D264F">
      <w:pPr>
        <w:jc w:val="center"/>
        <w:rPr>
          <w:rFonts w:ascii="Arial" w:hAnsi="Arial" w:cs="Arial"/>
          <w:sz w:val="20"/>
          <w:szCs w:val="20"/>
          <w:lang w:val="es-CL"/>
        </w:rPr>
      </w:pPr>
    </w:p>
    <w:p w:rsidR="001D264F" w:rsidRDefault="001D264F">
      <w:pPr>
        <w:jc w:val="center"/>
        <w:rPr>
          <w:rFonts w:ascii="Arial" w:hAnsi="Arial" w:cs="Arial"/>
          <w:sz w:val="20"/>
          <w:szCs w:val="20"/>
          <w:lang w:val="es-CL"/>
        </w:rPr>
      </w:pPr>
    </w:p>
    <w:p w:rsidR="001D264F" w:rsidRDefault="001D264F">
      <w:pPr>
        <w:jc w:val="center"/>
        <w:rPr>
          <w:rFonts w:ascii="Arial" w:hAnsi="Arial" w:cs="Arial"/>
          <w:sz w:val="20"/>
          <w:szCs w:val="20"/>
          <w:lang w:val="es-CL"/>
        </w:rPr>
      </w:pPr>
    </w:p>
    <w:p w:rsidR="00B01BCC" w:rsidRDefault="00B01BCC">
      <w:pPr>
        <w:jc w:val="center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Figura 2: Casos de uso para usuarios</w:t>
      </w:r>
      <w:r w:rsidR="00025FC3">
        <w:rPr>
          <w:rFonts w:ascii="Arial" w:hAnsi="Arial" w:cs="Arial"/>
          <w:sz w:val="20"/>
          <w:szCs w:val="20"/>
          <w:lang w:val="es-CL"/>
        </w:rPr>
        <w:t xml:space="preserve"> </w:t>
      </w:r>
      <w:r w:rsidR="00025FC3" w:rsidRPr="00025FC3">
        <w:rPr>
          <w:rFonts w:ascii="Arial" w:hAnsi="Arial" w:cs="Arial"/>
          <w:i/>
          <w:sz w:val="20"/>
          <w:szCs w:val="20"/>
          <w:lang w:val="es-CL"/>
        </w:rPr>
        <w:t>actualizadores</w:t>
      </w:r>
      <w:r>
        <w:rPr>
          <w:rFonts w:ascii="Arial" w:hAnsi="Arial" w:cs="Arial"/>
          <w:sz w:val="20"/>
          <w:szCs w:val="20"/>
          <w:lang w:val="es-CL"/>
        </w:rPr>
        <w:t>.</w:t>
      </w:r>
    </w:p>
    <w:p w:rsidR="00B01BCC" w:rsidRPr="00AB4831" w:rsidRDefault="00B01BCC">
      <w:pPr>
        <w:rPr>
          <w:rFonts w:ascii="Arial" w:hAnsi="Arial" w:cs="Arial"/>
          <w:b/>
          <w:szCs w:val="20"/>
          <w:u w:val="single"/>
          <w:lang w:val="es-CL"/>
        </w:rPr>
      </w:pPr>
      <w:r w:rsidRPr="00AB4831">
        <w:rPr>
          <w:rFonts w:ascii="Arial" w:hAnsi="Arial" w:cs="Arial"/>
          <w:b/>
          <w:szCs w:val="20"/>
          <w:u w:val="single"/>
          <w:lang w:val="es-CL"/>
        </w:rPr>
        <w:lastRenderedPageBreak/>
        <w:t xml:space="preserve">Usuario </w:t>
      </w:r>
      <w:r w:rsidR="00025FC3" w:rsidRPr="00AB4831">
        <w:rPr>
          <w:rFonts w:ascii="Arial" w:hAnsi="Arial" w:cs="Arial"/>
          <w:b/>
          <w:i/>
          <w:szCs w:val="20"/>
          <w:u w:val="single"/>
          <w:lang w:val="es-CL"/>
        </w:rPr>
        <w:t>a</w:t>
      </w:r>
      <w:r w:rsidRPr="00AB4831">
        <w:rPr>
          <w:rFonts w:ascii="Arial" w:hAnsi="Arial" w:cs="Arial"/>
          <w:b/>
          <w:i/>
          <w:szCs w:val="20"/>
          <w:u w:val="single"/>
          <w:lang w:val="es-CL"/>
        </w:rPr>
        <w:t>dministrador</w:t>
      </w:r>
    </w:p>
    <w:p w:rsidR="00B01BCC" w:rsidRDefault="00B01BCC">
      <w:pPr>
        <w:rPr>
          <w:rFonts w:ascii="Arial" w:hAnsi="Arial" w:cs="Arial"/>
          <w:sz w:val="20"/>
          <w:szCs w:val="20"/>
          <w:lang w:val="es-CL"/>
        </w:rPr>
      </w:pPr>
    </w:p>
    <w:p w:rsidR="00B01BCC" w:rsidRDefault="00B01BCC">
      <w:pPr>
        <w:rPr>
          <w:rFonts w:ascii="Arial" w:hAnsi="Arial" w:cs="Arial"/>
          <w:color w:val="FF0000"/>
          <w:sz w:val="20"/>
          <w:szCs w:val="20"/>
          <w:lang w:val="es-CL"/>
        </w:rPr>
      </w:pPr>
    </w:p>
    <w:p w:rsidR="00B01BCC" w:rsidRDefault="00311645">
      <w:pPr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noProof/>
          <w:sz w:val="20"/>
          <w:szCs w:val="20"/>
          <w:lang w:val="es-CL" w:eastAsia="es-CL"/>
        </w:rPr>
        <w:drawing>
          <wp:inline distT="0" distB="0" distL="0" distR="0">
            <wp:extent cx="5452110" cy="171958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 t="3441" b="44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110" cy="1719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3E5" w:rsidRDefault="00A963E5">
      <w:pPr>
        <w:jc w:val="center"/>
        <w:rPr>
          <w:rFonts w:ascii="Arial" w:hAnsi="Arial" w:cs="Arial"/>
          <w:sz w:val="20"/>
          <w:szCs w:val="20"/>
          <w:lang w:val="es-CL"/>
        </w:rPr>
      </w:pPr>
    </w:p>
    <w:p w:rsidR="00B01BCC" w:rsidRDefault="00B01BCC">
      <w:pPr>
        <w:jc w:val="center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 xml:space="preserve">Figura 3: Casos de uso para usuarios </w:t>
      </w:r>
      <w:r w:rsidRPr="004D4220">
        <w:rPr>
          <w:rFonts w:ascii="Arial" w:hAnsi="Arial" w:cs="Arial"/>
          <w:i/>
          <w:sz w:val="20"/>
          <w:szCs w:val="20"/>
          <w:lang w:val="es-CL"/>
        </w:rPr>
        <w:t>administradores</w:t>
      </w:r>
      <w:r>
        <w:rPr>
          <w:rFonts w:ascii="Arial" w:hAnsi="Arial" w:cs="Arial"/>
          <w:sz w:val="20"/>
          <w:szCs w:val="20"/>
          <w:lang w:val="es-CL"/>
        </w:rPr>
        <w:t>.</w:t>
      </w:r>
    </w:p>
    <w:p w:rsidR="00207BF4" w:rsidRDefault="00207BF4">
      <w:pPr>
        <w:rPr>
          <w:rFonts w:ascii="Arial" w:hAnsi="Arial" w:cs="Arial"/>
          <w:color w:val="FF0000"/>
          <w:sz w:val="20"/>
          <w:szCs w:val="20"/>
          <w:lang w:val="es-ES"/>
        </w:rPr>
      </w:pPr>
    </w:p>
    <w:p w:rsidR="00264CD5" w:rsidRDefault="00264CD5">
      <w:pPr>
        <w:rPr>
          <w:rFonts w:ascii="Arial" w:hAnsi="Arial" w:cs="Arial"/>
          <w:color w:val="FF0000"/>
          <w:sz w:val="20"/>
          <w:szCs w:val="20"/>
          <w:lang w:val="es-ES"/>
        </w:rPr>
      </w:pPr>
    </w:p>
    <w:p w:rsidR="007776DB" w:rsidRDefault="007776DB">
      <w:pPr>
        <w:rPr>
          <w:rFonts w:ascii="Arial" w:hAnsi="Arial" w:cs="Arial"/>
          <w:color w:val="FF0000"/>
          <w:sz w:val="20"/>
          <w:szCs w:val="20"/>
          <w:lang w:val="es-ES"/>
        </w:rPr>
      </w:pPr>
    </w:p>
    <w:p w:rsidR="00207BF4" w:rsidRPr="0019096A" w:rsidRDefault="00207BF4" w:rsidP="00207BF4">
      <w:pPr>
        <w:pStyle w:val="Ttulo2"/>
        <w:numPr>
          <w:ilvl w:val="1"/>
          <w:numId w:val="2"/>
        </w:numPr>
        <w:tabs>
          <w:tab w:val="clear" w:pos="1728"/>
          <w:tab w:val="clear" w:pos="2232"/>
          <w:tab w:val="left" w:pos="576"/>
          <w:tab w:val="left" w:pos="1080"/>
        </w:tabs>
        <w:jc w:val="both"/>
        <w:rPr>
          <w:lang w:val="es-ES"/>
        </w:rPr>
      </w:pPr>
      <w:bookmarkStart w:id="69" w:name="_Toc227071499"/>
      <w:bookmarkStart w:id="70" w:name="_Toc239391968"/>
      <w:bookmarkStart w:id="71" w:name="_Toc239392214"/>
      <w:bookmarkStart w:id="72" w:name="_Toc239422853"/>
      <w:bookmarkStart w:id="73" w:name="_Toc239423050"/>
      <w:bookmarkStart w:id="74" w:name="_Toc239423455"/>
      <w:bookmarkStart w:id="75" w:name="_Toc239424408"/>
      <w:r w:rsidRPr="00207BF4">
        <w:t>Suposiciones</w:t>
      </w:r>
      <w:r>
        <w:rPr>
          <w:lang w:val="es-ES"/>
        </w:rPr>
        <w:t xml:space="preserve"> y d</w:t>
      </w:r>
      <w:r w:rsidRPr="0019096A">
        <w:rPr>
          <w:lang w:val="es-ES"/>
        </w:rPr>
        <w:t>ependencias</w:t>
      </w:r>
      <w:bookmarkEnd w:id="69"/>
      <w:bookmarkEnd w:id="70"/>
      <w:bookmarkEnd w:id="71"/>
      <w:bookmarkEnd w:id="72"/>
      <w:bookmarkEnd w:id="73"/>
      <w:bookmarkEnd w:id="74"/>
      <w:bookmarkEnd w:id="75"/>
    </w:p>
    <w:p w:rsidR="00264CD5" w:rsidRPr="00AB4831" w:rsidRDefault="00264CD5" w:rsidP="001B6F9F">
      <w:pPr>
        <w:numPr>
          <w:ilvl w:val="0"/>
          <w:numId w:val="15"/>
        </w:numPr>
        <w:jc w:val="both"/>
        <w:rPr>
          <w:rFonts w:ascii="Arial" w:hAnsi="Arial" w:cs="Arial"/>
          <w:lang w:val="es-ES"/>
        </w:rPr>
      </w:pPr>
      <w:r w:rsidRPr="00AB4831">
        <w:rPr>
          <w:rFonts w:ascii="Arial" w:hAnsi="Arial" w:cs="Arial"/>
          <w:lang w:val="es-ES"/>
        </w:rPr>
        <w:t xml:space="preserve">Para este proyecto, se </w:t>
      </w:r>
      <w:r w:rsidR="00B100E2">
        <w:rPr>
          <w:rFonts w:ascii="Arial" w:hAnsi="Arial" w:cs="Arial"/>
          <w:lang w:val="es-ES"/>
        </w:rPr>
        <w:t>pre</w:t>
      </w:r>
      <w:r w:rsidRPr="00AB4831">
        <w:rPr>
          <w:rFonts w:ascii="Arial" w:hAnsi="Arial" w:cs="Arial"/>
          <w:lang w:val="es-ES"/>
        </w:rPr>
        <w:t>supone que los clientes se encargarán de proveer las licencias de software y los permisos correspondientes de los servidores.</w:t>
      </w:r>
    </w:p>
    <w:p w:rsidR="00207BF4" w:rsidRPr="00AB4831" w:rsidRDefault="00207BF4" w:rsidP="001B6F9F">
      <w:pPr>
        <w:numPr>
          <w:ilvl w:val="0"/>
          <w:numId w:val="15"/>
        </w:numPr>
        <w:jc w:val="both"/>
        <w:rPr>
          <w:rFonts w:ascii="Arial" w:hAnsi="Arial" w:cs="Arial"/>
          <w:lang w:val="es-ES"/>
        </w:rPr>
      </w:pPr>
      <w:r w:rsidRPr="00AB4831">
        <w:rPr>
          <w:rFonts w:ascii="Arial" w:hAnsi="Arial" w:cs="Arial"/>
          <w:lang w:val="es-ES"/>
        </w:rPr>
        <w:t>Este proyecto</w:t>
      </w:r>
      <w:r w:rsidR="00B100E2">
        <w:rPr>
          <w:rFonts w:ascii="Arial" w:hAnsi="Arial" w:cs="Arial"/>
          <w:lang w:val="es-ES"/>
        </w:rPr>
        <w:t xml:space="preserve"> asume</w:t>
      </w:r>
      <w:r w:rsidRPr="00AB4831">
        <w:rPr>
          <w:rFonts w:ascii="Arial" w:hAnsi="Arial" w:cs="Arial"/>
          <w:lang w:val="es-ES"/>
        </w:rPr>
        <w:t xml:space="preserve"> que los datos actuales </w:t>
      </w:r>
      <w:r w:rsidR="00515BE1" w:rsidRPr="00AB4831">
        <w:rPr>
          <w:rFonts w:ascii="Arial" w:hAnsi="Arial" w:cs="Arial"/>
          <w:lang w:val="es-ES"/>
        </w:rPr>
        <w:t xml:space="preserve">son consistentes y </w:t>
      </w:r>
      <w:r w:rsidRPr="00AB4831">
        <w:rPr>
          <w:rFonts w:ascii="Arial" w:hAnsi="Arial" w:cs="Arial"/>
          <w:lang w:val="es-ES"/>
        </w:rPr>
        <w:t>serán cargados por el cliente.</w:t>
      </w:r>
    </w:p>
    <w:p w:rsidR="00515BE1" w:rsidRDefault="00515BE1" w:rsidP="00207BF4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B4831">
        <w:rPr>
          <w:rFonts w:ascii="Arial" w:hAnsi="Arial" w:cs="Arial"/>
          <w:lang w:val="es-ES"/>
        </w:rPr>
        <w:t xml:space="preserve">Para este proyecto, se </w:t>
      </w:r>
      <w:r w:rsidR="00B100E2">
        <w:rPr>
          <w:rFonts w:ascii="Arial" w:hAnsi="Arial" w:cs="Arial"/>
          <w:lang w:val="es-ES"/>
        </w:rPr>
        <w:t>delegará al cliente la traducción de</w:t>
      </w:r>
      <w:r w:rsidRPr="00AB4831">
        <w:rPr>
          <w:rFonts w:ascii="Arial" w:hAnsi="Arial" w:cs="Arial"/>
          <w:lang w:val="es-ES"/>
        </w:rPr>
        <w:t xml:space="preserve"> las frases de español a portugués e inglés para la </w:t>
      </w:r>
      <w:r w:rsidR="00B100E2">
        <w:rPr>
          <w:rFonts w:ascii="Arial" w:hAnsi="Arial" w:cs="Arial"/>
          <w:lang w:val="es-ES"/>
        </w:rPr>
        <w:t>internacionalización del sitio</w:t>
      </w:r>
      <w:r w:rsidRPr="00AB4831">
        <w:rPr>
          <w:rFonts w:ascii="Arial" w:hAnsi="Arial" w:cs="Arial"/>
          <w:lang w:val="es-ES"/>
        </w:rPr>
        <w:t>.</w:t>
      </w:r>
    </w:p>
    <w:p w:rsidR="00207BF4" w:rsidRPr="0019096A" w:rsidRDefault="00207BF4" w:rsidP="00515BE1">
      <w:pPr>
        <w:ind w:left="720"/>
        <w:jc w:val="both"/>
        <w:rPr>
          <w:rFonts w:ascii="Arial" w:hAnsi="Arial" w:cs="Arial"/>
          <w:sz w:val="20"/>
          <w:szCs w:val="20"/>
          <w:lang w:val="es-ES"/>
        </w:rPr>
      </w:pPr>
    </w:p>
    <w:p w:rsidR="00207BF4" w:rsidRPr="0019096A" w:rsidRDefault="00216B17" w:rsidP="00207BF4">
      <w:pPr>
        <w:pStyle w:val="Ttulo2"/>
        <w:numPr>
          <w:ilvl w:val="1"/>
          <w:numId w:val="2"/>
        </w:numPr>
        <w:tabs>
          <w:tab w:val="clear" w:pos="1728"/>
          <w:tab w:val="clear" w:pos="2232"/>
          <w:tab w:val="left" w:pos="576"/>
          <w:tab w:val="left" w:pos="1080"/>
        </w:tabs>
        <w:jc w:val="both"/>
        <w:rPr>
          <w:lang w:val="es-ES"/>
        </w:rPr>
      </w:pPr>
      <w:bookmarkStart w:id="76" w:name="_Toc227071500"/>
      <w:bookmarkStart w:id="77" w:name="_Toc239391969"/>
      <w:bookmarkStart w:id="78" w:name="_Toc239392215"/>
      <w:bookmarkStart w:id="79" w:name="_Toc239422854"/>
      <w:bookmarkStart w:id="80" w:name="_Toc239423051"/>
      <w:bookmarkStart w:id="81" w:name="_Toc239423456"/>
      <w:bookmarkStart w:id="82" w:name="_Toc239424409"/>
      <w:r>
        <w:rPr>
          <w:lang w:val="es-ES"/>
        </w:rPr>
        <w:t>Restriccion</w:t>
      </w:r>
      <w:r w:rsidRPr="0019096A">
        <w:rPr>
          <w:lang w:val="es-ES"/>
        </w:rPr>
        <w:t>es</w:t>
      </w:r>
      <w:r w:rsidR="00207BF4" w:rsidRPr="0019096A">
        <w:rPr>
          <w:lang w:val="es-ES"/>
        </w:rPr>
        <w:t xml:space="preserve"> Generales</w:t>
      </w:r>
      <w:bookmarkEnd w:id="76"/>
      <w:bookmarkEnd w:id="77"/>
      <w:bookmarkEnd w:id="78"/>
      <w:bookmarkEnd w:id="79"/>
      <w:bookmarkEnd w:id="80"/>
      <w:bookmarkEnd w:id="81"/>
      <w:bookmarkEnd w:id="82"/>
    </w:p>
    <w:p w:rsidR="00207BF4" w:rsidRPr="00AB4831" w:rsidRDefault="00207BF4" w:rsidP="00207BF4">
      <w:pPr>
        <w:jc w:val="both"/>
        <w:rPr>
          <w:rFonts w:ascii="Arial" w:hAnsi="Arial" w:cs="Arial"/>
          <w:lang w:val="es-ES"/>
        </w:rPr>
      </w:pPr>
      <w:r w:rsidRPr="00AB4831">
        <w:rPr>
          <w:rFonts w:ascii="Arial" w:hAnsi="Arial" w:cs="Arial"/>
          <w:lang w:val="es-ES"/>
        </w:rPr>
        <w:t xml:space="preserve">Las </w:t>
      </w:r>
      <w:r w:rsidR="00216B17">
        <w:rPr>
          <w:rFonts w:ascii="Arial" w:hAnsi="Arial" w:cs="Arial"/>
          <w:lang w:val="es-ES"/>
        </w:rPr>
        <w:t>Restriccion</w:t>
      </w:r>
      <w:r w:rsidR="00216B17" w:rsidRPr="00AB4831">
        <w:rPr>
          <w:rFonts w:ascii="Arial" w:hAnsi="Arial" w:cs="Arial"/>
          <w:lang w:val="es-ES"/>
        </w:rPr>
        <w:t>es</w:t>
      </w:r>
      <w:r w:rsidRPr="00AB4831">
        <w:rPr>
          <w:rFonts w:ascii="Arial" w:hAnsi="Arial" w:cs="Arial"/>
          <w:lang w:val="es-ES"/>
        </w:rPr>
        <w:t xml:space="preserve"> impuestas por el cliente son las siguientes:</w:t>
      </w:r>
    </w:p>
    <w:p w:rsidR="00207BF4" w:rsidRPr="00AB4831" w:rsidRDefault="00207BF4" w:rsidP="00207BF4">
      <w:pPr>
        <w:jc w:val="both"/>
        <w:rPr>
          <w:rFonts w:ascii="Arial" w:hAnsi="Arial" w:cs="Arial"/>
          <w:lang w:val="es-ES"/>
        </w:rPr>
      </w:pPr>
    </w:p>
    <w:p w:rsidR="00207BF4" w:rsidRDefault="00207BF4" w:rsidP="001B6F9F">
      <w:pPr>
        <w:pStyle w:val="Prrafodelista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B4831">
        <w:rPr>
          <w:rFonts w:ascii="Arial" w:hAnsi="Arial" w:cs="Arial"/>
          <w:lang w:val="es-ES"/>
        </w:rPr>
        <w:t xml:space="preserve">El sitio debe </w:t>
      </w:r>
      <w:r w:rsidR="001B6F9F" w:rsidRPr="00AB4831">
        <w:rPr>
          <w:rFonts w:ascii="Arial" w:hAnsi="Arial" w:cs="Arial"/>
          <w:lang w:val="es-ES"/>
        </w:rPr>
        <w:t>implementarse en el servidor de la Universidad de Chile o de la Pontificia Universidad Católica de Chile</w:t>
      </w:r>
      <w:r w:rsidRPr="00AB4831">
        <w:rPr>
          <w:rFonts w:ascii="Arial" w:hAnsi="Arial" w:cs="Arial"/>
          <w:lang w:val="es-ES"/>
        </w:rPr>
        <w:t>.</w:t>
      </w:r>
    </w:p>
    <w:p w:rsidR="00B01BCC" w:rsidRPr="002E3FD1" w:rsidRDefault="00B01BCC" w:rsidP="006B54E2">
      <w:pPr>
        <w:pStyle w:val="Ttulo1"/>
        <w:numPr>
          <w:ilvl w:val="0"/>
          <w:numId w:val="2"/>
        </w:numPr>
        <w:tabs>
          <w:tab w:val="clear" w:pos="1296"/>
        </w:tabs>
        <w:rPr>
          <w:sz w:val="32"/>
          <w:u w:val="single"/>
          <w:lang w:val="es-CL"/>
        </w:rPr>
      </w:pPr>
      <w:bookmarkStart w:id="83" w:name="_Toc226981842"/>
      <w:bookmarkStart w:id="84" w:name="_Toc239391970"/>
      <w:bookmarkStart w:id="85" w:name="_Toc239392216"/>
      <w:bookmarkStart w:id="86" w:name="_Toc239422855"/>
      <w:bookmarkStart w:id="87" w:name="_Toc239423052"/>
      <w:bookmarkStart w:id="88" w:name="_Toc239423457"/>
      <w:bookmarkStart w:id="89" w:name="_Toc239424410"/>
      <w:r w:rsidRPr="002E3FD1">
        <w:rPr>
          <w:sz w:val="32"/>
          <w:u w:val="single"/>
          <w:lang w:val="es-CL"/>
        </w:rPr>
        <w:lastRenderedPageBreak/>
        <w:t xml:space="preserve">Requisitos del </w:t>
      </w:r>
      <w:r w:rsidR="007B6648" w:rsidRPr="002E3FD1">
        <w:rPr>
          <w:sz w:val="32"/>
          <w:u w:val="single"/>
          <w:lang w:val="es-CL"/>
        </w:rPr>
        <w:t>p</w:t>
      </w:r>
      <w:r w:rsidR="00687F43" w:rsidRPr="002E3FD1">
        <w:rPr>
          <w:sz w:val="32"/>
          <w:u w:val="single"/>
          <w:lang w:val="es-CL"/>
        </w:rPr>
        <w:t>ortal</w:t>
      </w:r>
      <w:bookmarkEnd w:id="83"/>
      <w:bookmarkEnd w:id="84"/>
      <w:bookmarkEnd w:id="85"/>
      <w:bookmarkEnd w:id="86"/>
      <w:bookmarkEnd w:id="87"/>
      <w:bookmarkEnd w:id="88"/>
      <w:bookmarkEnd w:id="89"/>
      <w:r w:rsidRPr="002E3FD1">
        <w:rPr>
          <w:sz w:val="32"/>
          <w:u w:val="single"/>
          <w:lang w:val="es-CL"/>
        </w:rPr>
        <w:t xml:space="preserve"> </w:t>
      </w:r>
    </w:p>
    <w:p w:rsidR="00353D8B" w:rsidRPr="00353D8B" w:rsidRDefault="007B6648" w:rsidP="00353D8B">
      <w:pPr>
        <w:pStyle w:val="Ttulo2"/>
        <w:numPr>
          <w:ilvl w:val="1"/>
          <w:numId w:val="2"/>
        </w:numPr>
        <w:tabs>
          <w:tab w:val="clear" w:pos="1728"/>
          <w:tab w:val="clear" w:pos="2232"/>
          <w:tab w:val="left" w:pos="1080"/>
        </w:tabs>
        <w:rPr>
          <w:lang w:val="es-CL"/>
        </w:rPr>
      </w:pPr>
      <w:bookmarkStart w:id="90" w:name="_Toc226981843"/>
      <w:bookmarkStart w:id="91" w:name="_Toc239391971"/>
      <w:bookmarkStart w:id="92" w:name="_Toc239392217"/>
      <w:bookmarkStart w:id="93" w:name="_Toc239422856"/>
      <w:bookmarkStart w:id="94" w:name="_Toc239423053"/>
      <w:bookmarkStart w:id="95" w:name="_Toc239423458"/>
      <w:bookmarkStart w:id="96" w:name="_Toc239424411"/>
      <w:r>
        <w:rPr>
          <w:lang w:val="es-CL"/>
        </w:rPr>
        <w:t>Requisitos de u</w:t>
      </w:r>
      <w:r w:rsidR="00B01BCC">
        <w:rPr>
          <w:lang w:val="es-CL"/>
        </w:rPr>
        <w:t>suario</w:t>
      </w:r>
      <w:bookmarkEnd w:id="90"/>
      <w:bookmarkEnd w:id="91"/>
      <w:bookmarkEnd w:id="92"/>
      <w:bookmarkEnd w:id="93"/>
      <w:bookmarkEnd w:id="94"/>
      <w:bookmarkEnd w:id="95"/>
      <w:bookmarkEnd w:id="96"/>
    </w:p>
    <w:p w:rsidR="00B01BCC" w:rsidRPr="00AB4831" w:rsidRDefault="007B6648" w:rsidP="00C341C0">
      <w:pPr>
        <w:pStyle w:val="Ttulo3"/>
        <w:numPr>
          <w:ilvl w:val="2"/>
          <w:numId w:val="2"/>
        </w:numPr>
        <w:rPr>
          <w:sz w:val="28"/>
          <w:lang w:val="es-CL"/>
        </w:rPr>
      </w:pPr>
      <w:bookmarkStart w:id="97" w:name="_Toc226981844"/>
      <w:bookmarkStart w:id="98" w:name="_Toc239391972"/>
      <w:bookmarkStart w:id="99" w:name="_Toc239392218"/>
      <w:bookmarkStart w:id="100" w:name="_Toc239422857"/>
      <w:bookmarkStart w:id="101" w:name="_Toc239423054"/>
      <w:bookmarkStart w:id="102" w:name="_Toc239423459"/>
      <w:bookmarkStart w:id="103" w:name="_Toc239424412"/>
      <w:r w:rsidRPr="00AB4831">
        <w:rPr>
          <w:sz w:val="28"/>
          <w:lang w:val="es-CL"/>
        </w:rPr>
        <w:t>Requisitos f</w:t>
      </w:r>
      <w:r w:rsidR="00B01BCC" w:rsidRPr="00AB4831">
        <w:rPr>
          <w:sz w:val="28"/>
          <w:lang w:val="es-CL"/>
        </w:rPr>
        <w:t>uncionales</w:t>
      </w:r>
      <w:bookmarkEnd w:id="97"/>
      <w:bookmarkEnd w:id="98"/>
      <w:bookmarkEnd w:id="99"/>
      <w:bookmarkEnd w:id="100"/>
      <w:bookmarkEnd w:id="101"/>
      <w:bookmarkEnd w:id="102"/>
      <w:bookmarkEnd w:id="103"/>
    </w:p>
    <w:p w:rsidR="00697213" w:rsidRDefault="00697213" w:rsidP="00AD2B68">
      <w:pPr>
        <w:jc w:val="both"/>
        <w:rPr>
          <w:lang w:val="es-CL"/>
        </w:rPr>
      </w:pP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</w:rPr>
        <w:tab/>
      </w:r>
      <w:r w:rsidRPr="00AB4831">
        <w:rPr>
          <w:rFonts w:ascii="Arial" w:hAnsi="Arial" w:cs="Arial"/>
          <w:b/>
          <w:bCs/>
          <w:color w:val="000080"/>
          <w:sz w:val="22"/>
          <w:szCs w:val="20"/>
          <w:lang w:val="es-PE"/>
        </w:rPr>
        <w:t>RU0001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 - Registrar información de cada </w:t>
      </w:r>
      <w:r w:rsidR="00F67DFB">
        <w:rPr>
          <w:rFonts w:ascii="Arial" w:hAnsi="Arial" w:cs="Arial"/>
          <w:b/>
          <w:bCs/>
          <w:sz w:val="22"/>
          <w:szCs w:val="20"/>
          <w:lang w:val="es-PE"/>
        </w:rPr>
        <w:t>universidad</w:t>
      </w:r>
    </w:p>
    <w:p w:rsidR="00353D8B" w:rsidRPr="00AB4831" w:rsidRDefault="00A5692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>
        <w:rPr>
          <w:rFonts w:ascii="Arial" w:hAnsi="Arial" w:cs="Arial"/>
          <w:b/>
          <w:bCs/>
          <w:sz w:val="22"/>
          <w:szCs w:val="20"/>
          <w:lang w:val="es-PE"/>
        </w:rPr>
        <w:t>Descripción</w:t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 </w:t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 Cada </w:t>
      </w:r>
      <w:r w:rsidR="003A1B9D">
        <w:rPr>
          <w:rFonts w:ascii="Arial" w:hAnsi="Arial" w:cs="Arial"/>
          <w:sz w:val="22"/>
          <w:szCs w:val="20"/>
          <w:lang w:val="es-PE"/>
        </w:rPr>
        <w:t xml:space="preserve">programa de estudio 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tendrá uno o varios responsables a quien llamaremos </w:t>
      </w:r>
      <w:r w:rsidR="00353D8B" w:rsidRPr="00216B17">
        <w:rPr>
          <w:rFonts w:ascii="Arial" w:hAnsi="Arial" w:cs="Arial"/>
          <w:i/>
          <w:sz w:val="22"/>
          <w:szCs w:val="20"/>
          <w:lang w:val="es-PE"/>
        </w:rPr>
        <w:t>actualizador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. El </w:t>
      </w:r>
      <w:r w:rsidR="00353D8B" w:rsidRPr="00216B17">
        <w:rPr>
          <w:rFonts w:ascii="Arial" w:hAnsi="Arial" w:cs="Arial"/>
          <w:i/>
          <w:sz w:val="22"/>
          <w:szCs w:val="20"/>
          <w:lang w:val="es-PE"/>
        </w:rPr>
        <w:t>actualizador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 ingresará la información referente a</w:t>
      </w:r>
      <w:r w:rsidR="003A1B9D">
        <w:rPr>
          <w:rFonts w:ascii="Arial" w:hAnsi="Arial" w:cs="Arial"/>
          <w:sz w:val="22"/>
          <w:szCs w:val="20"/>
          <w:lang w:val="es-PE"/>
        </w:rPr>
        <w:t>l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 programa de estudio y </w:t>
      </w:r>
      <w:r w:rsidR="00266843">
        <w:rPr>
          <w:rFonts w:ascii="Arial" w:hAnsi="Arial" w:cs="Arial"/>
          <w:sz w:val="22"/>
          <w:szCs w:val="20"/>
          <w:lang w:val="es-PE"/>
        </w:rPr>
        <w:t>profesores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. Esta información se asume que es fidedigna y de entera responsabilidad de cada institución. El usuario </w:t>
      </w:r>
      <w:r w:rsidR="00353D8B" w:rsidRPr="001A556F">
        <w:rPr>
          <w:rFonts w:ascii="Arial" w:hAnsi="Arial" w:cs="Arial"/>
          <w:i/>
          <w:sz w:val="22"/>
          <w:szCs w:val="20"/>
          <w:lang w:val="es-PE"/>
        </w:rPr>
        <w:t>actualizador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 tendrá las opciones para modificar la información ingresada.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Fuente  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AB4831">
        <w:rPr>
          <w:rFonts w:ascii="Arial" w:hAnsi="Arial" w:cs="Arial"/>
          <w:sz w:val="22"/>
          <w:szCs w:val="20"/>
          <w:lang w:val="es-PE"/>
        </w:rPr>
        <w:t>Claudia Leiva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Prioridad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="00276B12">
        <w:rPr>
          <w:rFonts w:ascii="Arial" w:hAnsi="Arial" w:cs="Arial"/>
          <w:b/>
          <w:bCs/>
          <w:color w:val="FF0000"/>
          <w:sz w:val="22"/>
          <w:szCs w:val="20"/>
          <w:lang w:val="es-PE"/>
        </w:rPr>
        <w:t>Crítica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Estabilidad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Intransable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Fecha Actualización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2009-08-23 22:19:00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Estado   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AB4831">
        <w:rPr>
          <w:rFonts w:ascii="Arial" w:hAnsi="Arial" w:cs="Arial"/>
          <w:b/>
          <w:bCs/>
          <w:color w:val="FF0000"/>
          <w:sz w:val="22"/>
          <w:szCs w:val="20"/>
          <w:lang w:val="es-PE"/>
        </w:rPr>
        <w:t>No_Cumple</w:t>
      </w:r>
    </w:p>
    <w:p w:rsidR="00353D8B" w:rsidRPr="00AB4831" w:rsidRDefault="00E26DE1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2"/>
          <w:szCs w:val="20"/>
          <w:lang w:val="es-PE"/>
        </w:rPr>
      </w:pPr>
      <w:r>
        <w:rPr>
          <w:rFonts w:ascii="Arial" w:hAnsi="Arial" w:cs="Arial"/>
          <w:b/>
          <w:bCs/>
          <w:sz w:val="22"/>
          <w:szCs w:val="20"/>
          <w:lang w:val="es-PE"/>
        </w:rPr>
        <w:t>Incremento</w:t>
      </w:r>
      <w:r>
        <w:rPr>
          <w:rFonts w:ascii="Arial" w:hAnsi="Arial" w:cs="Arial"/>
          <w:b/>
          <w:bCs/>
          <w:sz w:val="22"/>
          <w:szCs w:val="20"/>
          <w:lang w:val="es-PE"/>
        </w:rPr>
        <w:tab/>
      </w:r>
      <w:r>
        <w:rPr>
          <w:rFonts w:ascii="Arial" w:hAnsi="Arial" w:cs="Arial"/>
          <w:b/>
          <w:bCs/>
          <w:sz w:val="22"/>
          <w:szCs w:val="20"/>
          <w:lang w:val="es-PE"/>
        </w:rPr>
        <w:tab/>
        <w:t>: 1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Tipo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Funcional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T. Usuario Asociado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1A556F">
        <w:rPr>
          <w:rFonts w:ascii="Arial" w:hAnsi="Arial" w:cs="Arial"/>
          <w:i/>
          <w:sz w:val="22"/>
          <w:szCs w:val="20"/>
          <w:lang w:val="es-PE"/>
        </w:rPr>
        <w:t>Actualizador</w:t>
      </w:r>
    </w:p>
    <w:p w:rsidR="00353D8B" w:rsidRDefault="00353D8B" w:rsidP="00353D8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0"/>
          <w:lang w:val="es-PE"/>
        </w:rPr>
      </w:pP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 w:firstLine="720"/>
        <w:rPr>
          <w:rFonts w:ascii="Arial" w:hAnsi="Arial" w:cs="Arial"/>
          <w:b/>
          <w:bCs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color w:val="000080"/>
          <w:sz w:val="22"/>
          <w:szCs w:val="20"/>
          <w:lang w:val="es-PE"/>
        </w:rPr>
        <w:t>RU0002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 - Mostrar estadísticas</w:t>
      </w:r>
    </w:p>
    <w:p w:rsidR="00353D8B" w:rsidRPr="00AB4831" w:rsidRDefault="00A5692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>
        <w:rPr>
          <w:rFonts w:ascii="Arial" w:hAnsi="Arial" w:cs="Arial"/>
          <w:b/>
          <w:bCs/>
          <w:sz w:val="22"/>
          <w:szCs w:val="20"/>
          <w:lang w:val="es-PE"/>
        </w:rPr>
        <w:t>Descripción</w:t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 </w:t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 Un usuario </w:t>
      </w:r>
      <w:r w:rsidR="00353D8B" w:rsidRPr="00216B17">
        <w:rPr>
          <w:rFonts w:ascii="Arial" w:hAnsi="Arial" w:cs="Arial"/>
          <w:i/>
          <w:sz w:val="22"/>
          <w:szCs w:val="20"/>
          <w:lang w:val="es-PE"/>
        </w:rPr>
        <w:t>consultor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 deberá poder visualizar las estadísticas referidas a programas de estudio y </w:t>
      </w:r>
      <w:r w:rsidR="00266843">
        <w:rPr>
          <w:rFonts w:ascii="Arial" w:hAnsi="Arial" w:cs="Arial"/>
          <w:sz w:val="22"/>
          <w:szCs w:val="20"/>
          <w:lang w:val="es-PE"/>
        </w:rPr>
        <w:t>profesores</w:t>
      </w:r>
      <w:r w:rsidR="00353D8B" w:rsidRPr="00AB4831">
        <w:rPr>
          <w:rFonts w:ascii="Arial" w:hAnsi="Arial" w:cs="Arial"/>
          <w:sz w:val="22"/>
          <w:szCs w:val="20"/>
          <w:lang w:val="es-PE"/>
        </w:rPr>
        <w:t>, por universidad, por año, por nivel de estudios, por modalidad de dictado y por estado</w:t>
      </w:r>
      <w:r w:rsidR="009B47CD">
        <w:rPr>
          <w:rFonts w:ascii="Arial" w:hAnsi="Arial" w:cs="Arial"/>
          <w:sz w:val="22"/>
          <w:szCs w:val="20"/>
          <w:lang w:val="es-PE"/>
        </w:rPr>
        <w:t xml:space="preserve"> de acreditación</w:t>
      </w:r>
      <w:r w:rsidR="00353D8B" w:rsidRPr="00AB4831">
        <w:rPr>
          <w:rFonts w:ascii="Arial" w:hAnsi="Arial" w:cs="Arial"/>
          <w:sz w:val="22"/>
          <w:szCs w:val="20"/>
          <w:lang w:val="es-PE"/>
        </w:rPr>
        <w:t>. Para mejor visualización, el sistema permitirá filtros de selección para las consultas y luego los resultados se mostrarán en tablas y gráficos</w:t>
      </w:r>
      <w:r w:rsidR="00B100E2">
        <w:rPr>
          <w:rFonts w:ascii="Arial" w:hAnsi="Arial" w:cs="Arial"/>
          <w:sz w:val="22"/>
          <w:szCs w:val="20"/>
          <w:lang w:val="es-PE"/>
        </w:rPr>
        <w:t xml:space="preserve"> de</w:t>
      </w:r>
      <w:r w:rsidR="00276B12">
        <w:rPr>
          <w:rFonts w:ascii="Arial" w:hAnsi="Arial" w:cs="Arial"/>
          <w:sz w:val="22"/>
          <w:szCs w:val="20"/>
          <w:lang w:val="es-PE"/>
        </w:rPr>
        <w:t xml:space="preserve"> barras, círculos o líneas</w:t>
      </w:r>
      <w:r w:rsidR="00B100E2">
        <w:rPr>
          <w:rFonts w:ascii="Arial" w:hAnsi="Arial" w:cs="Arial"/>
          <w:sz w:val="22"/>
          <w:szCs w:val="20"/>
          <w:lang w:val="es-PE"/>
        </w:rPr>
        <w:t>.</w:t>
      </w:r>
      <w:r w:rsidR="00276B12">
        <w:rPr>
          <w:rFonts w:ascii="Arial" w:hAnsi="Arial" w:cs="Arial"/>
          <w:sz w:val="22"/>
          <w:szCs w:val="20"/>
          <w:lang w:val="es-PE"/>
        </w:rPr>
        <w:t xml:space="preserve"> </w:t>
      </w:r>
      <w:r w:rsidR="00B100E2">
        <w:rPr>
          <w:rFonts w:ascii="Arial" w:hAnsi="Arial" w:cs="Arial"/>
          <w:sz w:val="22"/>
          <w:szCs w:val="20"/>
          <w:lang w:val="es-PE"/>
        </w:rPr>
        <w:t>E</w:t>
      </w:r>
      <w:r w:rsidR="00276B12">
        <w:rPr>
          <w:rFonts w:ascii="Arial" w:hAnsi="Arial" w:cs="Arial"/>
          <w:sz w:val="22"/>
          <w:szCs w:val="20"/>
          <w:lang w:val="es-PE"/>
        </w:rPr>
        <w:t>sto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 dependerá de la naturaleza de los datos.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Fuente  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AB4831">
        <w:rPr>
          <w:rFonts w:ascii="Arial" w:hAnsi="Arial" w:cs="Arial"/>
          <w:sz w:val="22"/>
          <w:szCs w:val="20"/>
          <w:lang w:val="es-PE"/>
        </w:rPr>
        <w:t>Claudia Leiva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Prioridad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="00276B12">
        <w:rPr>
          <w:rFonts w:ascii="Arial" w:hAnsi="Arial" w:cs="Arial"/>
          <w:b/>
          <w:bCs/>
          <w:color w:val="FF0000"/>
          <w:sz w:val="22"/>
          <w:szCs w:val="20"/>
          <w:lang w:val="es-PE"/>
        </w:rPr>
        <w:t>Crítica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Estabilidad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Intransable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Fecha Actualización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2009-08-23 22:29:00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Estado   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AB4831">
        <w:rPr>
          <w:rFonts w:ascii="Arial" w:hAnsi="Arial" w:cs="Arial"/>
          <w:b/>
          <w:bCs/>
          <w:color w:val="FF0000"/>
          <w:sz w:val="22"/>
          <w:szCs w:val="20"/>
          <w:lang w:val="es-PE"/>
        </w:rPr>
        <w:t>No_Cumple</w:t>
      </w:r>
    </w:p>
    <w:p w:rsidR="00353D8B" w:rsidRPr="00AB4831" w:rsidRDefault="00FE733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2"/>
          <w:szCs w:val="20"/>
          <w:lang w:val="es-PE"/>
        </w:rPr>
      </w:pPr>
      <w:r>
        <w:rPr>
          <w:rFonts w:ascii="Arial" w:hAnsi="Arial" w:cs="Arial"/>
          <w:b/>
          <w:bCs/>
          <w:sz w:val="22"/>
          <w:szCs w:val="20"/>
          <w:lang w:val="es-PE"/>
        </w:rPr>
        <w:t>Incremento</w:t>
      </w:r>
      <w:r>
        <w:rPr>
          <w:rFonts w:ascii="Arial" w:hAnsi="Arial" w:cs="Arial"/>
          <w:b/>
          <w:bCs/>
          <w:sz w:val="22"/>
          <w:szCs w:val="20"/>
          <w:lang w:val="es-PE"/>
        </w:rPr>
        <w:tab/>
      </w:r>
      <w:r>
        <w:rPr>
          <w:rFonts w:ascii="Arial" w:hAnsi="Arial" w:cs="Arial"/>
          <w:b/>
          <w:bCs/>
          <w:sz w:val="22"/>
          <w:szCs w:val="20"/>
          <w:lang w:val="es-PE"/>
        </w:rPr>
        <w:tab/>
        <w:t>: 2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Tipo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Funcional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T. Usuario Asociado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1A556F">
        <w:rPr>
          <w:rFonts w:ascii="Arial" w:hAnsi="Arial" w:cs="Arial"/>
          <w:i/>
          <w:sz w:val="22"/>
          <w:szCs w:val="20"/>
          <w:lang w:val="es-PE"/>
        </w:rPr>
        <w:t>Consultor</w:t>
      </w:r>
    </w:p>
    <w:p w:rsidR="00353D8B" w:rsidRDefault="00353D8B" w:rsidP="00353D8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0"/>
          <w:lang w:val="es-PE"/>
        </w:rPr>
      </w:pP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 w:firstLine="720"/>
        <w:rPr>
          <w:rFonts w:ascii="Arial" w:hAnsi="Arial" w:cs="Arial"/>
          <w:b/>
          <w:bCs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color w:val="000080"/>
          <w:sz w:val="22"/>
          <w:szCs w:val="20"/>
          <w:lang w:val="es-PE"/>
        </w:rPr>
        <w:t>RU0003</w:t>
      </w:r>
      <w:r w:rsidR="009B47CD">
        <w:rPr>
          <w:rFonts w:ascii="Arial" w:hAnsi="Arial" w:cs="Arial"/>
          <w:b/>
          <w:bCs/>
          <w:sz w:val="22"/>
          <w:szCs w:val="20"/>
          <w:lang w:val="es-PE"/>
        </w:rPr>
        <w:t xml:space="preserve"> - Cargar información masivamente desde Excel</w:t>
      </w:r>
    </w:p>
    <w:p w:rsidR="00353D8B" w:rsidRPr="00AB4831" w:rsidRDefault="00A5692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>
        <w:rPr>
          <w:rFonts w:ascii="Arial" w:hAnsi="Arial" w:cs="Arial"/>
          <w:b/>
          <w:bCs/>
          <w:sz w:val="22"/>
          <w:szCs w:val="20"/>
          <w:lang w:val="es-PE"/>
        </w:rPr>
        <w:t>Descripción</w:t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 </w:t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 El usuario </w:t>
      </w:r>
      <w:r w:rsidR="00353D8B" w:rsidRPr="001A556F">
        <w:rPr>
          <w:rFonts w:ascii="Arial" w:hAnsi="Arial" w:cs="Arial"/>
          <w:i/>
          <w:sz w:val="22"/>
          <w:szCs w:val="20"/>
          <w:lang w:val="es-PE"/>
        </w:rPr>
        <w:t>actualizador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, podrá registrar la información de programas de estudio y </w:t>
      </w:r>
      <w:r w:rsidR="00266843">
        <w:rPr>
          <w:rFonts w:ascii="Arial" w:hAnsi="Arial" w:cs="Arial"/>
          <w:sz w:val="22"/>
          <w:szCs w:val="20"/>
          <w:lang w:val="es-PE"/>
        </w:rPr>
        <w:t>profesores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 en forma masiva en formato de Microsoft Excel</w:t>
      </w:r>
      <w:r w:rsidR="009B47CD">
        <w:rPr>
          <w:rFonts w:ascii="Arial" w:hAnsi="Arial" w:cs="Arial"/>
          <w:sz w:val="22"/>
          <w:szCs w:val="20"/>
          <w:lang w:val="es-PE"/>
        </w:rPr>
        <w:t xml:space="preserve"> (</w:t>
      </w:r>
      <w:r w:rsidR="00276B12">
        <w:rPr>
          <w:rFonts w:ascii="Arial" w:hAnsi="Arial" w:cs="Arial"/>
          <w:sz w:val="22"/>
          <w:szCs w:val="20"/>
          <w:lang w:val="es-PE"/>
        </w:rPr>
        <w:t>*.</w:t>
      </w:r>
      <w:r w:rsidR="009B47CD">
        <w:rPr>
          <w:rFonts w:ascii="Arial" w:hAnsi="Arial" w:cs="Arial"/>
          <w:sz w:val="22"/>
          <w:szCs w:val="20"/>
          <w:lang w:val="es-PE"/>
        </w:rPr>
        <w:t>xls)</w:t>
      </w:r>
      <w:r w:rsidR="00353D8B" w:rsidRPr="00AB4831">
        <w:rPr>
          <w:rFonts w:ascii="Arial" w:hAnsi="Arial" w:cs="Arial"/>
          <w:sz w:val="22"/>
          <w:szCs w:val="20"/>
          <w:lang w:val="es-PE"/>
        </w:rPr>
        <w:t>, de tal manera que agilice su trabajo. El sistema contemplará un aviso de prevención (warning) para que notifique de los cambios a realizar</w:t>
      </w:r>
      <w:r w:rsidR="00B100E2">
        <w:rPr>
          <w:rFonts w:ascii="Arial" w:hAnsi="Arial" w:cs="Arial"/>
          <w:sz w:val="22"/>
          <w:szCs w:val="20"/>
          <w:lang w:val="es-PE"/>
        </w:rPr>
        <w:t>,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 en caso de que se hayan realizado anteriormente.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Fuente  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AB4831">
        <w:rPr>
          <w:rFonts w:ascii="Arial" w:hAnsi="Arial" w:cs="Arial"/>
          <w:sz w:val="22"/>
          <w:szCs w:val="20"/>
          <w:lang w:val="es-PE"/>
        </w:rPr>
        <w:t>Claudia Leiva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Prioridad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Deseable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lastRenderedPageBreak/>
        <w:t xml:space="preserve">Estabilidad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Transable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Fecha Actualización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2009-08-23 22:33:00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Estado   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AB4831">
        <w:rPr>
          <w:rFonts w:ascii="Arial" w:hAnsi="Arial" w:cs="Arial"/>
          <w:b/>
          <w:bCs/>
          <w:color w:val="FF0000"/>
          <w:sz w:val="22"/>
          <w:szCs w:val="20"/>
          <w:lang w:val="es-PE"/>
        </w:rPr>
        <w:t>No_Cumple</w:t>
      </w:r>
    </w:p>
    <w:p w:rsidR="00353D8B" w:rsidRPr="00AB4831" w:rsidRDefault="00E26DE1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2"/>
          <w:szCs w:val="20"/>
          <w:lang w:val="es-PE"/>
        </w:rPr>
      </w:pPr>
      <w:r>
        <w:rPr>
          <w:rFonts w:ascii="Arial" w:hAnsi="Arial" w:cs="Arial"/>
          <w:b/>
          <w:bCs/>
          <w:sz w:val="22"/>
          <w:szCs w:val="20"/>
          <w:lang w:val="es-PE"/>
        </w:rPr>
        <w:t>Incremento</w:t>
      </w:r>
      <w:r>
        <w:rPr>
          <w:rFonts w:ascii="Arial" w:hAnsi="Arial" w:cs="Arial"/>
          <w:b/>
          <w:bCs/>
          <w:sz w:val="22"/>
          <w:szCs w:val="20"/>
          <w:lang w:val="es-PE"/>
        </w:rPr>
        <w:tab/>
      </w:r>
      <w:r>
        <w:rPr>
          <w:rFonts w:ascii="Arial" w:hAnsi="Arial" w:cs="Arial"/>
          <w:b/>
          <w:bCs/>
          <w:sz w:val="22"/>
          <w:szCs w:val="20"/>
          <w:lang w:val="es-PE"/>
        </w:rPr>
        <w:tab/>
        <w:t>: 2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Tipo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Funcional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T. Usuario Asociado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1A556F">
        <w:rPr>
          <w:rFonts w:ascii="Arial" w:hAnsi="Arial" w:cs="Arial"/>
          <w:i/>
          <w:sz w:val="22"/>
          <w:szCs w:val="20"/>
          <w:lang w:val="es-PE"/>
        </w:rPr>
        <w:t>Actualizador</w:t>
      </w:r>
    </w:p>
    <w:p w:rsidR="00353D8B" w:rsidRDefault="00353D8B" w:rsidP="00353D8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0"/>
          <w:lang w:val="es-PE"/>
        </w:rPr>
      </w:pP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 w:firstLine="720"/>
        <w:rPr>
          <w:rFonts w:ascii="Arial" w:hAnsi="Arial" w:cs="Arial"/>
          <w:b/>
          <w:bCs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color w:val="000080"/>
          <w:sz w:val="22"/>
          <w:szCs w:val="20"/>
          <w:lang w:val="es-PE"/>
        </w:rPr>
        <w:t>RU0004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 - Exportar datos a Excel</w:t>
      </w:r>
    </w:p>
    <w:p w:rsidR="00353D8B" w:rsidRPr="00AB4831" w:rsidRDefault="00A5692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>
        <w:rPr>
          <w:rFonts w:ascii="Arial" w:hAnsi="Arial" w:cs="Arial"/>
          <w:b/>
          <w:bCs/>
          <w:sz w:val="22"/>
          <w:szCs w:val="20"/>
          <w:lang w:val="es-PE"/>
        </w:rPr>
        <w:t>Descripción</w:t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 </w:t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 El usuario </w:t>
      </w:r>
      <w:r w:rsidR="00353D8B" w:rsidRPr="001A556F">
        <w:rPr>
          <w:rFonts w:ascii="Arial" w:hAnsi="Arial" w:cs="Arial"/>
          <w:i/>
          <w:sz w:val="22"/>
          <w:szCs w:val="20"/>
          <w:lang w:val="es-PE"/>
        </w:rPr>
        <w:t>consultor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, tendrá la opción de exportar datos </w:t>
      </w:r>
      <w:r w:rsidR="00276B12">
        <w:rPr>
          <w:rFonts w:ascii="Arial" w:hAnsi="Arial" w:cs="Arial"/>
          <w:sz w:val="22"/>
          <w:szCs w:val="20"/>
          <w:lang w:val="es-PE"/>
        </w:rPr>
        <w:t xml:space="preserve">de la consulta realizada </w:t>
      </w:r>
      <w:r w:rsidR="00353D8B" w:rsidRPr="00AB4831">
        <w:rPr>
          <w:rFonts w:ascii="Arial" w:hAnsi="Arial" w:cs="Arial"/>
          <w:sz w:val="22"/>
          <w:szCs w:val="20"/>
          <w:lang w:val="es-PE"/>
        </w:rPr>
        <w:t>a Microsoft Excel</w:t>
      </w:r>
      <w:r w:rsidR="00850D51">
        <w:rPr>
          <w:rFonts w:ascii="Arial" w:hAnsi="Arial" w:cs="Arial"/>
          <w:sz w:val="22"/>
          <w:szCs w:val="20"/>
          <w:lang w:val="es-PE"/>
        </w:rPr>
        <w:t xml:space="preserve"> (</w:t>
      </w:r>
      <w:r w:rsidR="00276B12">
        <w:rPr>
          <w:rFonts w:ascii="Arial" w:hAnsi="Arial" w:cs="Arial"/>
          <w:sz w:val="22"/>
          <w:szCs w:val="20"/>
          <w:lang w:val="es-PE"/>
        </w:rPr>
        <w:t>*.</w:t>
      </w:r>
      <w:r w:rsidR="00850D51">
        <w:rPr>
          <w:rFonts w:ascii="Arial" w:hAnsi="Arial" w:cs="Arial"/>
          <w:sz w:val="22"/>
          <w:szCs w:val="20"/>
          <w:lang w:val="es-PE"/>
        </w:rPr>
        <w:t>xls)</w:t>
      </w:r>
      <w:r w:rsidR="00276B12">
        <w:rPr>
          <w:rFonts w:ascii="Arial" w:hAnsi="Arial" w:cs="Arial"/>
          <w:sz w:val="22"/>
          <w:szCs w:val="20"/>
          <w:lang w:val="es-PE"/>
        </w:rPr>
        <w:t>.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Fuente  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AB4831">
        <w:rPr>
          <w:rFonts w:ascii="Arial" w:hAnsi="Arial" w:cs="Arial"/>
          <w:sz w:val="22"/>
          <w:szCs w:val="20"/>
          <w:lang w:val="es-PE"/>
        </w:rPr>
        <w:t>Claudia Leiva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Prioridad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Deseable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Estabilidad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Transable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Fecha Actualización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2009-08-23 22:35:00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Estado   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AB4831">
        <w:rPr>
          <w:rFonts w:ascii="Arial" w:hAnsi="Arial" w:cs="Arial"/>
          <w:b/>
          <w:bCs/>
          <w:color w:val="FF0000"/>
          <w:sz w:val="22"/>
          <w:szCs w:val="20"/>
          <w:lang w:val="es-PE"/>
        </w:rPr>
        <w:t>No_Cumple</w:t>
      </w:r>
    </w:p>
    <w:p w:rsidR="00353D8B" w:rsidRPr="00AB4831" w:rsidRDefault="00E26DE1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2"/>
          <w:szCs w:val="20"/>
          <w:lang w:val="es-PE"/>
        </w:rPr>
      </w:pPr>
      <w:r>
        <w:rPr>
          <w:rFonts w:ascii="Arial" w:hAnsi="Arial" w:cs="Arial"/>
          <w:b/>
          <w:bCs/>
          <w:sz w:val="22"/>
          <w:szCs w:val="20"/>
          <w:lang w:val="es-PE"/>
        </w:rPr>
        <w:t>Incremento</w:t>
      </w:r>
      <w:r>
        <w:rPr>
          <w:rFonts w:ascii="Arial" w:hAnsi="Arial" w:cs="Arial"/>
          <w:b/>
          <w:bCs/>
          <w:sz w:val="22"/>
          <w:szCs w:val="20"/>
          <w:lang w:val="es-PE"/>
        </w:rPr>
        <w:tab/>
      </w:r>
      <w:r>
        <w:rPr>
          <w:rFonts w:ascii="Arial" w:hAnsi="Arial" w:cs="Arial"/>
          <w:b/>
          <w:bCs/>
          <w:sz w:val="22"/>
          <w:szCs w:val="20"/>
          <w:lang w:val="es-PE"/>
        </w:rPr>
        <w:tab/>
        <w:t>: 2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Tipo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Funcional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T. Usuario Asociado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1A556F">
        <w:rPr>
          <w:rFonts w:ascii="Arial" w:hAnsi="Arial" w:cs="Arial"/>
          <w:i/>
          <w:sz w:val="22"/>
          <w:szCs w:val="20"/>
          <w:lang w:val="es-PE"/>
        </w:rPr>
        <w:t>Consultor</w:t>
      </w:r>
    </w:p>
    <w:p w:rsidR="00353D8B" w:rsidRDefault="00353D8B" w:rsidP="00353D8B">
      <w:pPr>
        <w:widowControl w:val="0"/>
        <w:autoSpaceDE w:val="0"/>
        <w:autoSpaceDN w:val="0"/>
        <w:adjustRightInd w:val="0"/>
        <w:ind w:left="720" w:firstLine="720"/>
        <w:rPr>
          <w:rFonts w:ascii="Arial" w:hAnsi="Arial" w:cs="Arial"/>
          <w:sz w:val="22"/>
          <w:szCs w:val="20"/>
          <w:lang w:val="es-PE"/>
        </w:rPr>
      </w:pP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 w:firstLine="720"/>
        <w:rPr>
          <w:rFonts w:ascii="Arial" w:hAnsi="Arial" w:cs="Arial"/>
          <w:b/>
          <w:bCs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color w:val="000080"/>
          <w:sz w:val="22"/>
          <w:szCs w:val="20"/>
          <w:lang w:val="es-PE"/>
        </w:rPr>
        <w:t>RU0005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 - Soporte para idiomas</w:t>
      </w:r>
    </w:p>
    <w:p w:rsidR="00353D8B" w:rsidRPr="00AB4831" w:rsidRDefault="00A5692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>
        <w:rPr>
          <w:rFonts w:ascii="Arial" w:hAnsi="Arial" w:cs="Arial"/>
          <w:b/>
          <w:bCs/>
          <w:sz w:val="22"/>
          <w:szCs w:val="20"/>
          <w:lang w:val="es-PE"/>
        </w:rPr>
        <w:t>Descripción</w:t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 </w:t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 El </w:t>
      </w:r>
      <w:r w:rsidR="0037687A">
        <w:rPr>
          <w:rFonts w:ascii="Arial" w:hAnsi="Arial" w:cs="Arial"/>
          <w:sz w:val="22"/>
          <w:szCs w:val="20"/>
          <w:lang w:val="es-PE"/>
        </w:rPr>
        <w:t>portal deberá tener implementada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 la opción de cambiar el idioma</w:t>
      </w:r>
      <w:r w:rsidR="0037687A">
        <w:rPr>
          <w:rFonts w:ascii="Arial" w:hAnsi="Arial" w:cs="Arial"/>
          <w:sz w:val="22"/>
          <w:szCs w:val="20"/>
          <w:lang w:val="es-PE"/>
        </w:rPr>
        <w:t xml:space="preserve"> del menú de opciones del sitio.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 </w:t>
      </w:r>
      <w:r w:rsidR="0037687A">
        <w:rPr>
          <w:rFonts w:ascii="Arial" w:hAnsi="Arial" w:cs="Arial"/>
          <w:sz w:val="22"/>
          <w:szCs w:val="20"/>
          <w:lang w:val="es-PE"/>
        </w:rPr>
        <w:t>L</w:t>
      </w:r>
      <w:r w:rsidR="00353D8B" w:rsidRPr="00AB4831">
        <w:rPr>
          <w:rFonts w:ascii="Arial" w:hAnsi="Arial" w:cs="Arial"/>
          <w:sz w:val="22"/>
          <w:szCs w:val="20"/>
          <w:lang w:val="es-PE"/>
        </w:rPr>
        <w:t>os idiomas que contempla son: español, portugués e inglés. Por defecto</w:t>
      </w:r>
      <w:r w:rsidR="0037687A">
        <w:rPr>
          <w:rFonts w:ascii="Arial" w:hAnsi="Arial" w:cs="Arial"/>
          <w:sz w:val="22"/>
          <w:szCs w:val="20"/>
          <w:lang w:val="es-PE"/>
        </w:rPr>
        <w:t>,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 el portal deberá mostrarse en español o según el idioma del browser que esté utilizando</w:t>
      </w:r>
      <w:r w:rsidR="0037687A">
        <w:rPr>
          <w:rFonts w:ascii="Arial" w:hAnsi="Arial" w:cs="Arial"/>
          <w:sz w:val="22"/>
          <w:szCs w:val="20"/>
          <w:lang w:val="es-PE"/>
        </w:rPr>
        <w:t>, en caso de ser soportado</w:t>
      </w:r>
      <w:r w:rsidR="00353D8B" w:rsidRPr="00AB4831">
        <w:rPr>
          <w:rFonts w:ascii="Arial" w:hAnsi="Arial" w:cs="Arial"/>
          <w:sz w:val="22"/>
          <w:szCs w:val="20"/>
          <w:lang w:val="es-PE"/>
        </w:rPr>
        <w:t>.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Fuente  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AB4831">
        <w:rPr>
          <w:rFonts w:ascii="Arial" w:hAnsi="Arial" w:cs="Arial"/>
          <w:sz w:val="22"/>
          <w:szCs w:val="20"/>
          <w:lang w:val="es-PE"/>
        </w:rPr>
        <w:t>Claudia Leiva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Prioridad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Deseable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Estabilidad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Transable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Fecha Actualización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2009-08-23 22:36:00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Estado   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AB4831">
        <w:rPr>
          <w:rFonts w:ascii="Arial" w:hAnsi="Arial" w:cs="Arial"/>
          <w:b/>
          <w:bCs/>
          <w:color w:val="FF0000"/>
          <w:sz w:val="22"/>
          <w:szCs w:val="20"/>
          <w:lang w:val="es-PE"/>
        </w:rPr>
        <w:t>No_Cumple</w:t>
      </w:r>
    </w:p>
    <w:p w:rsidR="00353D8B" w:rsidRPr="00AB4831" w:rsidRDefault="00E26DE1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2"/>
          <w:szCs w:val="20"/>
          <w:lang w:val="es-PE"/>
        </w:rPr>
      </w:pPr>
      <w:r>
        <w:rPr>
          <w:rFonts w:ascii="Arial" w:hAnsi="Arial" w:cs="Arial"/>
          <w:b/>
          <w:bCs/>
          <w:sz w:val="22"/>
          <w:szCs w:val="20"/>
          <w:lang w:val="es-PE"/>
        </w:rPr>
        <w:t>Incremento</w:t>
      </w:r>
      <w:r>
        <w:rPr>
          <w:rFonts w:ascii="Arial" w:hAnsi="Arial" w:cs="Arial"/>
          <w:b/>
          <w:bCs/>
          <w:sz w:val="22"/>
          <w:szCs w:val="20"/>
          <w:lang w:val="es-PE"/>
        </w:rPr>
        <w:tab/>
      </w:r>
      <w:r>
        <w:rPr>
          <w:rFonts w:ascii="Arial" w:hAnsi="Arial" w:cs="Arial"/>
          <w:b/>
          <w:bCs/>
          <w:sz w:val="22"/>
          <w:szCs w:val="20"/>
          <w:lang w:val="es-PE"/>
        </w:rPr>
        <w:tab/>
        <w:t>: 2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Tipo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Funcional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T. Usuario Asociado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1A556F">
        <w:rPr>
          <w:rFonts w:ascii="Arial" w:hAnsi="Arial" w:cs="Arial"/>
          <w:i/>
          <w:sz w:val="22"/>
          <w:szCs w:val="20"/>
          <w:lang w:val="es-PE"/>
        </w:rPr>
        <w:t>Consultor</w:t>
      </w:r>
    </w:p>
    <w:p w:rsidR="00353D8B" w:rsidRDefault="00353D8B" w:rsidP="00353D8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0"/>
          <w:lang w:val="es-PE"/>
        </w:rPr>
      </w:pP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 w:firstLine="720"/>
        <w:rPr>
          <w:rFonts w:ascii="Arial" w:hAnsi="Arial" w:cs="Arial"/>
          <w:b/>
          <w:bCs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color w:val="000080"/>
          <w:sz w:val="22"/>
          <w:szCs w:val="20"/>
          <w:lang w:val="es-PE"/>
        </w:rPr>
        <w:t>RU0006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 - Cambiar valores de tablas tipificadas</w:t>
      </w:r>
    </w:p>
    <w:p w:rsidR="00353D8B" w:rsidRPr="00AB4831" w:rsidRDefault="00A5692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>
        <w:rPr>
          <w:rFonts w:ascii="Arial" w:hAnsi="Arial" w:cs="Arial"/>
          <w:b/>
          <w:bCs/>
          <w:sz w:val="22"/>
          <w:szCs w:val="20"/>
          <w:lang w:val="es-PE"/>
        </w:rPr>
        <w:t>Descripción</w:t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 </w:t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 El usuario </w:t>
      </w:r>
      <w:r w:rsidR="00353D8B" w:rsidRPr="00D528BC">
        <w:rPr>
          <w:rFonts w:ascii="Arial" w:hAnsi="Arial" w:cs="Arial"/>
          <w:i/>
          <w:sz w:val="22"/>
          <w:szCs w:val="20"/>
          <w:lang w:val="es-PE"/>
        </w:rPr>
        <w:t>administrador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, tendrá la opción para modificar los valores de las tablas tipificadas, </w:t>
      </w:r>
      <w:r w:rsidR="0037687A">
        <w:rPr>
          <w:rFonts w:ascii="Arial" w:hAnsi="Arial" w:cs="Arial"/>
          <w:sz w:val="22"/>
          <w:szCs w:val="20"/>
          <w:lang w:val="es-PE"/>
        </w:rPr>
        <w:t>E</w:t>
      </w:r>
      <w:r w:rsidR="00353D8B" w:rsidRPr="00AB4831">
        <w:rPr>
          <w:rFonts w:ascii="Arial" w:hAnsi="Arial" w:cs="Arial"/>
          <w:sz w:val="22"/>
          <w:szCs w:val="20"/>
          <w:lang w:val="es-PE"/>
        </w:rPr>
        <w:t>sto dará la posibilidad que a futuro se puedan agregar o modificar los valores para dichas tablas.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Fuente  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AB4831">
        <w:rPr>
          <w:rFonts w:ascii="Arial" w:hAnsi="Arial" w:cs="Arial"/>
          <w:sz w:val="22"/>
          <w:szCs w:val="20"/>
          <w:lang w:val="es-PE"/>
        </w:rPr>
        <w:t>Claudia Leiva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Prioridad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Deseable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Estabilidad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Intransable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Fecha Actualización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2009-08-23 22:41:00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Estado   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AB4831">
        <w:rPr>
          <w:rFonts w:ascii="Arial" w:hAnsi="Arial" w:cs="Arial"/>
          <w:b/>
          <w:bCs/>
          <w:color w:val="FF0000"/>
          <w:sz w:val="22"/>
          <w:szCs w:val="20"/>
          <w:lang w:val="es-PE"/>
        </w:rPr>
        <w:t>No_Cumple</w:t>
      </w:r>
    </w:p>
    <w:p w:rsidR="00353D8B" w:rsidRPr="00AB4831" w:rsidRDefault="00E26DE1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2"/>
          <w:szCs w:val="20"/>
          <w:lang w:val="es-PE"/>
        </w:rPr>
      </w:pPr>
      <w:r>
        <w:rPr>
          <w:rFonts w:ascii="Arial" w:hAnsi="Arial" w:cs="Arial"/>
          <w:b/>
          <w:bCs/>
          <w:sz w:val="22"/>
          <w:szCs w:val="20"/>
          <w:lang w:val="es-PE"/>
        </w:rPr>
        <w:t>Incremento</w:t>
      </w:r>
      <w:r>
        <w:rPr>
          <w:rFonts w:ascii="Arial" w:hAnsi="Arial" w:cs="Arial"/>
          <w:b/>
          <w:bCs/>
          <w:sz w:val="22"/>
          <w:szCs w:val="20"/>
          <w:lang w:val="es-PE"/>
        </w:rPr>
        <w:tab/>
      </w:r>
      <w:r>
        <w:rPr>
          <w:rFonts w:ascii="Arial" w:hAnsi="Arial" w:cs="Arial"/>
          <w:b/>
          <w:bCs/>
          <w:sz w:val="22"/>
          <w:szCs w:val="20"/>
          <w:lang w:val="es-PE"/>
        </w:rPr>
        <w:tab/>
        <w:t>: 2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Tipo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Funcional</w:t>
      </w:r>
    </w:p>
    <w:p w:rsidR="00353D8B" w:rsidRPr="00CF5FA7" w:rsidRDefault="00353D8B" w:rsidP="00CF5FA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lastRenderedPageBreak/>
        <w:t>T. Usuario Asociado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D528BC">
        <w:rPr>
          <w:rFonts w:ascii="Arial" w:hAnsi="Arial" w:cs="Arial"/>
          <w:i/>
          <w:sz w:val="22"/>
          <w:szCs w:val="20"/>
          <w:lang w:val="es-PE"/>
        </w:rPr>
        <w:t>Administrador</w:t>
      </w:r>
    </w:p>
    <w:p w:rsidR="00F67DFB" w:rsidRDefault="00F67DFB" w:rsidP="00F67DFB">
      <w:pPr>
        <w:pStyle w:val="Ttulo3"/>
        <w:numPr>
          <w:ilvl w:val="0"/>
          <w:numId w:val="0"/>
        </w:numPr>
        <w:ind w:left="720"/>
        <w:rPr>
          <w:sz w:val="28"/>
          <w:lang w:val="es-CL"/>
        </w:rPr>
      </w:pPr>
      <w:bookmarkStart w:id="104" w:name="_Toc239391973"/>
      <w:bookmarkStart w:id="105" w:name="_Toc239392219"/>
    </w:p>
    <w:p w:rsidR="007B6648" w:rsidRDefault="00697213" w:rsidP="00697213">
      <w:pPr>
        <w:pStyle w:val="Ttulo3"/>
        <w:numPr>
          <w:ilvl w:val="2"/>
          <w:numId w:val="2"/>
        </w:numPr>
        <w:rPr>
          <w:sz w:val="28"/>
          <w:lang w:val="es-CL"/>
        </w:rPr>
      </w:pPr>
      <w:bookmarkStart w:id="106" w:name="_Toc239422858"/>
      <w:bookmarkStart w:id="107" w:name="_Toc239423055"/>
      <w:bookmarkStart w:id="108" w:name="_Toc239423460"/>
      <w:bookmarkStart w:id="109" w:name="_Toc239424413"/>
      <w:r w:rsidRPr="00AB4831">
        <w:rPr>
          <w:sz w:val="28"/>
          <w:lang w:val="es-CL"/>
        </w:rPr>
        <w:t>Requisitos de calidad</w:t>
      </w:r>
      <w:bookmarkEnd w:id="104"/>
      <w:bookmarkEnd w:id="105"/>
      <w:bookmarkEnd w:id="106"/>
      <w:bookmarkEnd w:id="107"/>
      <w:bookmarkEnd w:id="108"/>
      <w:bookmarkEnd w:id="109"/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 w:firstLine="720"/>
        <w:rPr>
          <w:rFonts w:ascii="Arial" w:hAnsi="Arial" w:cs="Arial"/>
          <w:b/>
          <w:bCs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color w:val="000080"/>
          <w:sz w:val="22"/>
          <w:szCs w:val="20"/>
          <w:lang w:val="es-PE"/>
        </w:rPr>
        <w:t>RU0007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 - Uso de estilos</w:t>
      </w:r>
    </w:p>
    <w:p w:rsidR="00353D8B" w:rsidRPr="00AB4831" w:rsidRDefault="00A5692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>
        <w:rPr>
          <w:rFonts w:ascii="Arial" w:hAnsi="Arial" w:cs="Arial"/>
          <w:b/>
          <w:bCs/>
          <w:sz w:val="22"/>
          <w:szCs w:val="20"/>
          <w:lang w:val="es-PE"/>
        </w:rPr>
        <w:t>Descripción</w:t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 </w:t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 El sitio debe utilizar el estilo</w:t>
      </w:r>
      <w:r w:rsidR="00E20ADC">
        <w:rPr>
          <w:rFonts w:ascii="Arial" w:hAnsi="Arial" w:cs="Arial"/>
          <w:sz w:val="22"/>
          <w:szCs w:val="20"/>
          <w:lang w:val="es-PE"/>
        </w:rPr>
        <w:t xml:space="preserve"> que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 actualmente </w:t>
      </w:r>
      <w:r w:rsidR="00E20ADC">
        <w:rPr>
          <w:rFonts w:ascii="Arial" w:hAnsi="Arial" w:cs="Arial"/>
          <w:sz w:val="22"/>
          <w:szCs w:val="20"/>
          <w:lang w:val="es-PE"/>
        </w:rPr>
        <w:t xml:space="preserve">está </w:t>
      </w:r>
      <w:r w:rsidR="00353D8B" w:rsidRPr="00AB4831">
        <w:rPr>
          <w:rFonts w:ascii="Arial" w:hAnsi="Arial" w:cs="Arial"/>
          <w:sz w:val="22"/>
          <w:szCs w:val="20"/>
          <w:lang w:val="es-PE"/>
        </w:rPr>
        <w:t>en el por</w:t>
      </w:r>
      <w:r w:rsidR="002B48B2">
        <w:rPr>
          <w:rFonts w:ascii="Arial" w:hAnsi="Arial" w:cs="Arial"/>
          <w:sz w:val="22"/>
          <w:szCs w:val="20"/>
          <w:lang w:val="es-PE"/>
        </w:rPr>
        <w:t>tal de LACCIR (estilo similar).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Fuente  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AB4831">
        <w:rPr>
          <w:rFonts w:ascii="Arial" w:hAnsi="Arial" w:cs="Arial"/>
          <w:sz w:val="22"/>
          <w:szCs w:val="20"/>
          <w:lang w:val="es-PE"/>
        </w:rPr>
        <w:t>Claudia Leiva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Prioridad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="00276B12">
        <w:rPr>
          <w:rFonts w:ascii="Arial" w:hAnsi="Arial" w:cs="Arial"/>
          <w:b/>
          <w:bCs/>
          <w:color w:val="FF0000"/>
          <w:sz w:val="22"/>
          <w:szCs w:val="20"/>
          <w:lang w:val="es-PE"/>
        </w:rPr>
        <w:t>Crítica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Estabilidad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Intransable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Fecha Actualización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2009-08-23 22:45:00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Estado   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AB4831">
        <w:rPr>
          <w:rFonts w:ascii="Arial" w:hAnsi="Arial" w:cs="Arial"/>
          <w:b/>
          <w:bCs/>
          <w:color w:val="FF0000"/>
          <w:sz w:val="22"/>
          <w:szCs w:val="20"/>
          <w:lang w:val="es-PE"/>
        </w:rPr>
        <w:t>No_Cumple</w:t>
      </w:r>
    </w:p>
    <w:p w:rsidR="00353D8B" w:rsidRPr="00AB4831" w:rsidRDefault="00E26DE1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2"/>
          <w:szCs w:val="20"/>
          <w:lang w:val="es-PE"/>
        </w:rPr>
      </w:pPr>
      <w:r>
        <w:rPr>
          <w:rFonts w:ascii="Arial" w:hAnsi="Arial" w:cs="Arial"/>
          <w:b/>
          <w:bCs/>
          <w:sz w:val="22"/>
          <w:szCs w:val="20"/>
          <w:lang w:val="es-PE"/>
        </w:rPr>
        <w:t>Incremento</w:t>
      </w:r>
      <w:r>
        <w:rPr>
          <w:rFonts w:ascii="Arial" w:hAnsi="Arial" w:cs="Arial"/>
          <w:b/>
          <w:bCs/>
          <w:sz w:val="22"/>
          <w:szCs w:val="20"/>
          <w:lang w:val="es-PE"/>
        </w:rPr>
        <w:tab/>
      </w:r>
      <w:r>
        <w:rPr>
          <w:rFonts w:ascii="Arial" w:hAnsi="Arial" w:cs="Arial"/>
          <w:b/>
          <w:bCs/>
          <w:sz w:val="22"/>
          <w:szCs w:val="20"/>
          <w:lang w:val="es-PE"/>
        </w:rPr>
        <w:tab/>
        <w:t>: 1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Tipo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Calidad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T. Usuario Asociado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1A556F">
        <w:rPr>
          <w:rFonts w:ascii="Arial" w:hAnsi="Arial" w:cs="Arial"/>
          <w:i/>
          <w:sz w:val="22"/>
          <w:szCs w:val="20"/>
          <w:lang w:val="es-PE"/>
        </w:rPr>
        <w:t>Consultor</w:t>
      </w:r>
      <w:r w:rsidRPr="00AB4831">
        <w:rPr>
          <w:rFonts w:ascii="Arial" w:hAnsi="Arial" w:cs="Arial"/>
          <w:sz w:val="22"/>
          <w:szCs w:val="20"/>
          <w:lang w:val="es-PE"/>
        </w:rPr>
        <w:t>,</w:t>
      </w:r>
      <w:r w:rsidRPr="001A556F">
        <w:rPr>
          <w:rFonts w:ascii="Arial" w:hAnsi="Arial" w:cs="Arial"/>
          <w:i/>
          <w:sz w:val="22"/>
          <w:szCs w:val="20"/>
          <w:lang w:val="es-PE"/>
        </w:rPr>
        <w:t>Actualizador</w:t>
      </w:r>
      <w:r w:rsidRPr="00AB4831">
        <w:rPr>
          <w:rFonts w:ascii="Arial" w:hAnsi="Arial" w:cs="Arial"/>
          <w:sz w:val="22"/>
          <w:szCs w:val="20"/>
          <w:lang w:val="es-PE"/>
        </w:rPr>
        <w:t>,</w:t>
      </w:r>
      <w:r w:rsidRPr="00D528BC">
        <w:rPr>
          <w:rFonts w:ascii="Arial" w:hAnsi="Arial" w:cs="Arial"/>
          <w:i/>
          <w:sz w:val="22"/>
          <w:szCs w:val="20"/>
          <w:lang w:val="es-PE"/>
        </w:rPr>
        <w:t>Administrador</w:t>
      </w:r>
    </w:p>
    <w:p w:rsidR="00353D8B" w:rsidRPr="00AB4831" w:rsidRDefault="00353D8B" w:rsidP="00353D8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0"/>
          <w:lang w:val="es-PE"/>
        </w:rPr>
      </w:pP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 w:firstLine="720"/>
        <w:rPr>
          <w:rFonts w:ascii="Arial" w:hAnsi="Arial" w:cs="Arial"/>
          <w:b/>
          <w:bCs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color w:val="000080"/>
          <w:sz w:val="22"/>
          <w:szCs w:val="20"/>
          <w:lang w:val="es-PE"/>
        </w:rPr>
        <w:t>RU0008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 - Interoperable</w:t>
      </w:r>
    </w:p>
    <w:p w:rsidR="00353D8B" w:rsidRPr="00AB4831" w:rsidRDefault="00A5692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>
        <w:rPr>
          <w:rFonts w:ascii="Arial" w:hAnsi="Arial" w:cs="Arial"/>
          <w:b/>
          <w:bCs/>
          <w:sz w:val="22"/>
          <w:szCs w:val="20"/>
          <w:lang w:val="es-PE"/>
        </w:rPr>
        <w:t>Descripción</w:t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 </w:t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 El sistema debe ser interoperable con otros sistemas que están en proceso de desarrollo. Entendemos por interoperable al hecho de que debe utilizar la</w:t>
      </w:r>
      <w:r w:rsidR="00884DBB">
        <w:rPr>
          <w:rFonts w:ascii="Arial" w:hAnsi="Arial" w:cs="Arial"/>
          <w:sz w:val="22"/>
          <w:szCs w:val="20"/>
          <w:lang w:val="es-PE"/>
        </w:rPr>
        <w:t xml:space="preserve"> misma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 estructura de base de datos </w:t>
      </w:r>
      <w:r w:rsidR="00884DBB">
        <w:rPr>
          <w:rFonts w:ascii="Arial" w:hAnsi="Arial" w:cs="Arial"/>
          <w:sz w:val="22"/>
          <w:szCs w:val="20"/>
          <w:lang w:val="es-PE"/>
        </w:rPr>
        <w:t>e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 información actual.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Fuente  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AB4831">
        <w:rPr>
          <w:rFonts w:ascii="Arial" w:hAnsi="Arial" w:cs="Arial"/>
          <w:sz w:val="22"/>
          <w:szCs w:val="20"/>
          <w:lang w:val="es-PE"/>
        </w:rPr>
        <w:t>Claudia Leiva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Prioridad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="00276B12">
        <w:rPr>
          <w:rFonts w:ascii="Arial" w:hAnsi="Arial" w:cs="Arial"/>
          <w:b/>
          <w:bCs/>
          <w:color w:val="FF0000"/>
          <w:sz w:val="22"/>
          <w:szCs w:val="20"/>
          <w:lang w:val="es-PE"/>
        </w:rPr>
        <w:t>Crítica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Estabilidad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Intransable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Fecha Actualización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2009-08-23 22:46:00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Estado   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AB4831">
        <w:rPr>
          <w:rFonts w:ascii="Arial" w:hAnsi="Arial" w:cs="Arial"/>
          <w:b/>
          <w:bCs/>
          <w:color w:val="FF0000"/>
          <w:sz w:val="22"/>
          <w:szCs w:val="20"/>
          <w:lang w:val="es-PE"/>
        </w:rPr>
        <w:t>No_Cumple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I</w:t>
      </w:r>
      <w:r w:rsidR="00E26DE1">
        <w:rPr>
          <w:rFonts w:ascii="Arial" w:hAnsi="Arial" w:cs="Arial"/>
          <w:b/>
          <w:bCs/>
          <w:sz w:val="22"/>
          <w:szCs w:val="20"/>
          <w:lang w:val="es-PE"/>
        </w:rPr>
        <w:t>ncremento</w:t>
      </w:r>
      <w:r w:rsidR="00E26DE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="00E26DE1">
        <w:rPr>
          <w:rFonts w:ascii="Arial" w:hAnsi="Arial" w:cs="Arial"/>
          <w:b/>
          <w:bCs/>
          <w:sz w:val="22"/>
          <w:szCs w:val="20"/>
          <w:lang w:val="es-PE"/>
        </w:rPr>
        <w:tab/>
        <w:t>: 1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Tipo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Calidad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T. Usuario Asociado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D528BC">
        <w:rPr>
          <w:rFonts w:ascii="Arial" w:hAnsi="Arial" w:cs="Arial"/>
          <w:i/>
          <w:sz w:val="22"/>
          <w:szCs w:val="20"/>
          <w:lang w:val="es-PE"/>
        </w:rPr>
        <w:t>Administrador</w:t>
      </w:r>
    </w:p>
    <w:p w:rsidR="00353D8B" w:rsidRDefault="00353D8B" w:rsidP="00353D8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0"/>
          <w:lang w:val="es-PE"/>
        </w:rPr>
      </w:pP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 w:firstLine="720"/>
        <w:rPr>
          <w:rFonts w:ascii="Arial" w:hAnsi="Arial" w:cs="Arial"/>
          <w:b/>
          <w:bCs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color w:val="000080"/>
          <w:sz w:val="22"/>
          <w:szCs w:val="20"/>
          <w:lang w:val="es-PE"/>
        </w:rPr>
        <w:t>RU0009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 - Compatible con los navegadores web</w:t>
      </w:r>
    </w:p>
    <w:p w:rsidR="002B48B2" w:rsidRDefault="00A5692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>
        <w:rPr>
          <w:rFonts w:ascii="Arial" w:hAnsi="Arial" w:cs="Arial"/>
          <w:b/>
          <w:bCs/>
          <w:sz w:val="22"/>
          <w:szCs w:val="20"/>
          <w:lang w:val="es-PE"/>
        </w:rPr>
        <w:t>Descripción</w:t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 </w:t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 El sitio deberá funcionar m</w:t>
      </w:r>
      <w:r w:rsidR="003E3EDB">
        <w:rPr>
          <w:rFonts w:ascii="Arial" w:hAnsi="Arial" w:cs="Arial"/>
          <w:sz w:val="22"/>
          <w:szCs w:val="20"/>
          <w:lang w:val="es-PE"/>
        </w:rPr>
        <w:t>ínimamente en 2 navegadores web;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  Internet Explorer 6.x y  Mozilla Firefox 3.x. Con funcionar se entiende que todas las prestaciones del sitio no deberán tener problema alguno y el diseño del sitio no deberá ser afectado por el navegador.</w:t>
      </w:r>
      <w:r w:rsidR="0003605A">
        <w:rPr>
          <w:rFonts w:ascii="Arial" w:hAnsi="Arial" w:cs="Arial"/>
          <w:sz w:val="22"/>
          <w:szCs w:val="20"/>
          <w:lang w:val="es-PE"/>
        </w:rPr>
        <w:t xml:space="preserve"> 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Fuente  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AB4831">
        <w:rPr>
          <w:rFonts w:ascii="Arial" w:hAnsi="Arial" w:cs="Arial"/>
          <w:sz w:val="22"/>
          <w:szCs w:val="20"/>
          <w:lang w:val="es-PE"/>
        </w:rPr>
        <w:t>Claudia Leiva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Prioridad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="00276B12">
        <w:rPr>
          <w:rFonts w:ascii="Arial" w:hAnsi="Arial" w:cs="Arial"/>
          <w:b/>
          <w:bCs/>
          <w:color w:val="FF0000"/>
          <w:sz w:val="22"/>
          <w:szCs w:val="20"/>
          <w:lang w:val="es-PE"/>
        </w:rPr>
        <w:t>Crítica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Estabilidad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Intransable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Fecha Actualización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2009-08-23 22:52:00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Estado   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AB4831">
        <w:rPr>
          <w:rFonts w:ascii="Arial" w:hAnsi="Arial" w:cs="Arial"/>
          <w:b/>
          <w:bCs/>
          <w:color w:val="FF0000"/>
          <w:sz w:val="22"/>
          <w:szCs w:val="20"/>
          <w:lang w:val="es-PE"/>
        </w:rPr>
        <w:t>No_Cumple</w:t>
      </w:r>
    </w:p>
    <w:p w:rsidR="00353D8B" w:rsidRPr="00AB4831" w:rsidRDefault="00E26DE1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2"/>
          <w:szCs w:val="20"/>
          <w:lang w:val="es-PE"/>
        </w:rPr>
      </w:pPr>
      <w:r>
        <w:rPr>
          <w:rFonts w:ascii="Arial" w:hAnsi="Arial" w:cs="Arial"/>
          <w:b/>
          <w:bCs/>
          <w:sz w:val="22"/>
          <w:szCs w:val="20"/>
          <w:lang w:val="es-PE"/>
        </w:rPr>
        <w:t>Incremento</w:t>
      </w:r>
      <w:r>
        <w:rPr>
          <w:rFonts w:ascii="Arial" w:hAnsi="Arial" w:cs="Arial"/>
          <w:b/>
          <w:bCs/>
          <w:sz w:val="22"/>
          <w:szCs w:val="20"/>
          <w:lang w:val="es-PE"/>
        </w:rPr>
        <w:tab/>
      </w:r>
      <w:r>
        <w:rPr>
          <w:rFonts w:ascii="Arial" w:hAnsi="Arial" w:cs="Arial"/>
          <w:b/>
          <w:bCs/>
          <w:sz w:val="22"/>
          <w:szCs w:val="20"/>
          <w:lang w:val="es-PE"/>
        </w:rPr>
        <w:tab/>
        <w:t>: 1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Tipo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Calidad</w:t>
      </w:r>
    </w:p>
    <w:p w:rsidR="00F4651E" w:rsidRPr="00AB4831" w:rsidRDefault="00353D8B" w:rsidP="00F4651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T. Usuario Asociado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1A556F">
        <w:rPr>
          <w:rFonts w:ascii="Arial" w:hAnsi="Arial" w:cs="Arial"/>
          <w:i/>
          <w:sz w:val="22"/>
          <w:szCs w:val="20"/>
          <w:lang w:val="es-PE"/>
        </w:rPr>
        <w:t>Consultor</w:t>
      </w:r>
      <w:r w:rsidRPr="00AB4831">
        <w:rPr>
          <w:rFonts w:ascii="Arial" w:hAnsi="Arial" w:cs="Arial"/>
          <w:sz w:val="22"/>
          <w:szCs w:val="20"/>
          <w:lang w:val="es-PE"/>
        </w:rPr>
        <w:t>,</w:t>
      </w:r>
      <w:r w:rsidRPr="001A556F">
        <w:rPr>
          <w:rFonts w:ascii="Arial" w:hAnsi="Arial" w:cs="Arial"/>
          <w:i/>
          <w:sz w:val="22"/>
          <w:szCs w:val="20"/>
          <w:lang w:val="es-PE"/>
        </w:rPr>
        <w:t>Actualizador</w:t>
      </w:r>
      <w:r w:rsidRPr="00AB4831">
        <w:rPr>
          <w:rFonts w:ascii="Arial" w:hAnsi="Arial" w:cs="Arial"/>
          <w:sz w:val="22"/>
          <w:szCs w:val="20"/>
          <w:lang w:val="es-PE"/>
        </w:rPr>
        <w:t>,</w:t>
      </w:r>
      <w:r w:rsidRPr="00D528BC">
        <w:rPr>
          <w:rFonts w:ascii="Arial" w:hAnsi="Arial" w:cs="Arial"/>
          <w:i/>
          <w:sz w:val="22"/>
          <w:szCs w:val="20"/>
          <w:lang w:val="es-PE"/>
        </w:rPr>
        <w:t>Administrador</w:t>
      </w:r>
    </w:p>
    <w:p w:rsidR="00FD5390" w:rsidRDefault="00FD5390" w:rsidP="00FD5390">
      <w:pPr>
        <w:pStyle w:val="Textoindependiente"/>
        <w:ind w:left="0"/>
        <w:rPr>
          <w:b/>
          <w:sz w:val="24"/>
          <w:lang w:val="es-PE"/>
        </w:rPr>
      </w:pPr>
    </w:p>
    <w:p w:rsidR="00FD5390" w:rsidRPr="00AB4831" w:rsidRDefault="00FD5390" w:rsidP="00FD539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 w:firstLine="720"/>
        <w:rPr>
          <w:rFonts w:ascii="Arial" w:hAnsi="Arial" w:cs="Arial"/>
          <w:b/>
          <w:bCs/>
          <w:sz w:val="22"/>
          <w:szCs w:val="20"/>
          <w:lang w:val="es-PE"/>
        </w:rPr>
      </w:pPr>
      <w:r>
        <w:rPr>
          <w:b/>
          <w:lang w:val="es-PE"/>
        </w:rPr>
        <w:tab/>
      </w:r>
      <w:r w:rsidRPr="00AB4831">
        <w:rPr>
          <w:rFonts w:ascii="Arial" w:hAnsi="Arial" w:cs="Arial"/>
          <w:b/>
          <w:bCs/>
          <w:color w:val="000080"/>
          <w:sz w:val="22"/>
          <w:szCs w:val="20"/>
          <w:lang w:val="es-PE"/>
        </w:rPr>
        <w:t>RU00</w:t>
      </w:r>
      <w:r w:rsidR="00E20ADC">
        <w:rPr>
          <w:rFonts w:ascii="Arial" w:hAnsi="Arial" w:cs="Arial"/>
          <w:b/>
          <w:bCs/>
          <w:color w:val="000080"/>
          <w:sz w:val="22"/>
          <w:szCs w:val="20"/>
          <w:lang w:val="es-PE"/>
        </w:rPr>
        <w:t>12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 </w:t>
      </w:r>
      <w:r>
        <w:rPr>
          <w:rFonts w:ascii="Arial" w:hAnsi="Arial" w:cs="Arial"/>
          <w:b/>
          <w:bCs/>
          <w:sz w:val="22"/>
          <w:szCs w:val="20"/>
          <w:lang w:val="es-PE"/>
        </w:rPr>
        <w:t>–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 </w:t>
      </w:r>
      <w:r>
        <w:rPr>
          <w:rFonts w:ascii="Arial" w:hAnsi="Arial" w:cs="Arial"/>
          <w:b/>
          <w:bCs/>
          <w:sz w:val="22"/>
          <w:szCs w:val="20"/>
          <w:lang w:val="es-PE"/>
        </w:rPr>
        <w:t>Fácil de usar</w:t>
      </w:r>
    </w:p>
    <w:p w:rsidR="00FD5390" w:rsidRPr="00E20ADC" w:rsidRDefault="00FD5390" w:rsidP="00E20AD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ES"/>
        </w:rPr>
      </w:pPr>
      <w:r>
        <w:rPr>
          <w:rFonts w:ascii="Arial" w:hAnsi="Arial" w:cs="Arial"/>
          <w:b/>
          <w:bCs/>
          <w:sz w:val="22"/>
          <w:szCs w:val="20"/>
          <w:lang w:val="es-PE"/>
        </w:rPr>
        <w:t>Descripción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</w:t>
      </w:r>
      <w:r w:rsidRPr="00AB4831">
        <w:rPr>
          <w:rFonts w:ascii="Arial" w:hAnsi="Arial" w:cs="Arial"/>
          <w:sz w:val="22"/>
          <w:szCs w:val="20"/>
          <w:lang w:val="es-PE"/>
        </w:rPr>
        <w:t xml:space="preserve"> </w:t>
      </w:r>
      <w:r w:rsidRPr="00926F4D">
        <w:rPr>
          <w:rFonts w:ascii="Arial" w:hAnsi="Arial" w:cs="Arial"/>
          <w:sz w:val="20"/>
          <w:szCs w:val="20"/>
          <w:lang w:val="es-ES"/>
        </w:rPr>
        <w:t>El sitio debe ser fácil de usar. Se entiende que una persona capaz de revisar su e-mail, descargar arc</w:t>
      </w:r>
      <w:r w:rsidR="002B48B2">
        <w:rPr>
          <w:rFonts w:ascii="Arial" w:hAnsi="Arial" w:cs="Arial"/>
          <w:sz w:val="20"/>
          <w:szCs w:val="20"/>
          <w:lang w:val="es-ES"/>
        </w:rPr>
        <w:t>hivos y utilizar buscadores de i</w:t>
      </w:r>
      <w:r w:rsidRPr="00926F4D">
        <w:rPr>
          <w:rFonts w:ascii="Arial" w:hAnsi="Arial" w:cs="Arial"/>
          <w:sz w:val="20"/>
          <w:szCs w:val="20"/>
          <w:lang w:val="es-ES"/>
        </w:rPr>
        <w:t>nternet no ten</w:t>
      </w:r>
      <w:r w:rsidR="00E20ADC">
        <w:rPr>
          <w:rFonts w:ascii="Arial" w:hAnsi="Arial" w:cs="Arial"/>
          <w:sz w:val="20"/>
          <w:szCs w:val="20"/>
          <w:lang w:val="es-ES"/>
        </w:rPr>
        <w:t>drá</w:t>
      </w:r>
      <w:r w:rsidRPr="00926F4D">
        <w:rPr>
          <w:rFonts w:ascii="Arial" w:hAnsi="Arial" w:cs="Arial"/>
          <w:sz w:val="20"/>
          <w:szCs w:val="20"/>
          <w:lang w:val="es-ES"/>
        </w:rPr>
        <w:t xml:space="preserve"> problemas con utilizar el sitio.</w:t>
      </w:r>
    </w:p>
    <w:p w:rsidR="00FD5390" w:rsidRPr="00AB4831" w:rsidRDefault="00FD5390" w:rsidP="00FD539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Fuente  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AB4831">
        <w:rPr>
          <w:rFonts w:ascii="Arial" w:hAnsi="Arial" w:cs="Arial"/>
          <w:sz w:val="22"/>
          <w:szCs w:val="20"/>
          <w:lang w:val="es-PE"/>
        </w:rPr>
        <w:t>Claudia Leiva</w:t>
      </w:r>
    </w:p>
    <w:p w:rsidR="00FD5390" w:rsidRPr="00AB4831" w:rsidRDefault="00FD5390" w:rsidP="00FD539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Prioridad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="00276B12">
        <w:rPr>
          <w:rFonts w:ascii="Arial" w:hAnsi="Arial" w:cs="Arial"/>
          <w:b/>
          <w:bCs/>
          <w:color w:val="FF0000"/>
          <w:sz w:val="22"/>
          <w:szCs w:val="20"/>
          <w:lang w:val="es-PE"/>
        </w:rPr>
        <w:t>Crítica</w:t>
      </w:r>
    </w:p>
    <w:p w:rsidR="00FD5390" w:rsidRPr="00AB4831" w:rsidRDefault="00FD5390" w:rsidP="00FD539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Estabilidad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Intransable</w:t>
      </w:r>
    </w:p>
    <w:p w:rsidR="00FD5390" w:rsidRPr="00AB4831" w:rsidRDefault="00FD5390" w:rsidP="00FD539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Fecha Ac</w:t>
      </w:r>
      <w:r w:rsidR="00C31A0C">
        <w:rPr>
          <w:rFonts w:ascii="Arial" w:hAnsi="Arial" w:cs="Arial"/>
          <w:b/>
          <w:bCs/>
          <w:sz w:val="22"/>
          <w:szCs w:val="20"/>
          <w:lang w:val="es-PE"/>
        </w:rPr>
        <w:t>tualización</w:t>
      </w:r>
      <w:r w:rsidR="00C31A0C">
        <w:rPr>
          <w:rFonts w:ascii="Arial" w:hAnsi="Arial" w:cs="Arial"/>
          <w:b/>
          <w:bCs/>
          <w:sz w:val="22"/>
          <w:szCs w:val="20"/>
          <w:lang w:val="es-PE"/>
        </w:rPr>
        <w:tab/>
        <w:t>: 2009-08-30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 </w:t>
      </w:r>
      <w:r w:rsidR="00C31A0C">
        <w:rPr>
          <w:rFonts w:ascii="Arial" w:hAnsi="Arial" w:cs="Arial"/>
          <w:b/>
          <w:bCs/>
          <w:sz w:val="22"/>
          <w:szCs w:val="20"/>
          <w:lang w:val="es-PE"/>
        </w:rPr>
        <w:t>16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>:2</w:t>
      </w:r>
      <w:r w:rsidR="00C31A0C">
        <w:rPr>
          <w:rFonts w:ascii="Arial" w:hAnsi="Arial" w:cs="Arial"/>
          <w:b/>
          <w:bCs/>
          <w:sz w:val="22"/>
          <w:szCs w:val="20"/>
          <w:lang w:val="es-PE"/>
        </w:rPr>
        <w:t>9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>:00</w:t>
      </w:r>
    </w:p>
    <w:p w:rsidR="00FD5390" w:rsidRPr="00AB4831" w:rsidRDefault="00FD5390" w:rsidP="00FD539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Estado   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AB4831">
        <w:rPr>
          <w:rFonts w:ascii="Arial" w:hAnsi="Arial" w:cs="Arial"/>
          <w:b/>
          <w:bCs/>
          <w:color w:val="FF0000"/>
          <w:sz w:val="22"/>
          <w:szCs w:val="20"/>
          <w:lang w:val="es-PE"/>
        </w:rPr>
        <w:t>No_Cumple</w:t>
      </w:r>
    </w:p>
    <w:p w:rsidR="00FD5390" w:rsidRPr="00AB4831" w:rsidRDefault="00C31A0C" w:rsidP="00FD539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2"/>
          <w:szCs w:val="20"/>
          <w:lang w:val="es-PE"/>
        </w:rPr>
      </w:pPr>
      <w:r>
        <w:rPr>
          <w:rFonts w:ascii="Arial" w:hAnsi="Arial" w:cs="Arial"/>
          <w:b/>
          <w:bCs/>
          <w:sz w:val="22"/>
          <w:szCs w:val="20"/>
          <w:lang w:val="es-PE"/>
        </w:rPr>
        <w:t>Incremento</w:t>
      </w:r>
      <w:r>
        <w:rPr>
          <w:rFonts w:ascii="Arial" w:hAnsi="Arial" w:cs="Arial"/>
          <w:b/>
          <w:bCs/>
          <w:sz w:val="22"/>
          <w:szCs w:val="20"/>
          <w:lang w:val="es-PE"/>
        </w:rPr>
        <w:tab/>
      </w:r>
      <w:r>
        <w:rPr>
          <w:rFonts w:ascii="Arial" w:hAnsi="Arial" w:cs="Arial"/>
          <w:b/>
          <w:bCs/>
          <w:sz w:val="22"/>
          <w:szCs w:val="20"/>
          <w:lang w:val="es-PE"/>
        </w:rPr>
        <w:tab/>
        <w:t>: 2</w:t>
      </w:r>
    </w:p>
    <w:p w:rsidR="00FD5390" w:rsidRPr="00AB4831" w:rsidRDefault="00FD5390" w:rsidP="00FD539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Tipo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Calidad</w:t>
      </w:r>
    </w:p>
    <w:p w:rsidR="00FD5390" w:rsidRPr="00AB4831" w:rsidRDefault="00FD5390" w:rsidP="00FD539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T. Usuario Asociado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1A556F">
        <w:rPr>
          <w:rFonts w:ascii="Arial" w:hAnsi="Arial" w:cs="Arial"/>
          <w:i/>
          <w:sz w:val="22"/>
          <w:szCs w:val="20"/>
          <w:lang w:val="es-PE"/>
        </w:rPr>
        <w:t>Consultor</w:t>
      </w:r>
      <w:r w:rsidRPr="00AB4831">
        <w:rPr>
          <w:rFonts w:ascii="Arial" w:hAnsi="Arial" w:cs="Arial"/>
          <w:sz w:val="22"/>
          <w:szCs w:val="20"/>
          <w:lang w:val="es-PE"/>
        </w:rPr>
        <w:t>,</w:t>
      </w:r>
      <w:r w:rsidRPr="001A556F">
        <w:rPr>
          <w:rFonts w:ascii="Arial" w:hAnsi="Arial" w:cs="Arial"/>
          <w:i/>
          <w:sz w:val="22"/>
          <w:szCs w:val="20"/>
          <w:lang w:val="es-PE"/>
        </w:rPr>
        <w:t>Actualizador</w:t>
      </w:r>
      <w:r w:rsidRPr="00AB4831">
        <w:rPr>
          <w:rFonts w:ascii="Arial" w:hAnsi="Arial" w:cs="Arial"/>
          <w:sz w:val="22"/>
          <w:szCs w:val="20"/>
          <w:lang w:val="es-PE"/>
        </w:rPr>
        <w:t>,</w:t>
      </w:r>
      <w:r w:rsidRPr="00D528BC">
        <w:rPr>
          <w:rFonts w:ascii="Arial" w:hAnsi="Arial" w:cs="Arial"/>
          <w:i/>
          <w:sz w:val="22"/>
          <w:szCs w:val="20"/>
          <w:lang w:val="es-PE"/>
        </w:rPr>
        <w:t>Administrador</w:t>
      </w:r>
    </w:p>
    <w:p w:rsidR="00E20ADC" w:rsidRDefault="00E20ADC" w:rsidP="00E20ADC">
      <w:pPr>
        <w:pStyle w:val="Ttulo3"/>
        <w:numPr>
          <w:ilvl w:val="0"/>
          <w:numId w:val="0"/>
        </w:numPr>
        <w:ind w:left="720"/>
        <w:rPr>
          <w:sz w:val="28"/>
          <w:lang w:val="es-CL"/>
        </w:rPr>
      </w:pPr>
    </w:p>
    <w:p w:rsidR="00353D8B" w:rsidRPr="00CF5FA7" w:rsidRDefault="00697213" w:rsidP="00CF5FA7">
      <w:pPr>
        <w:pStyle w:val="Ttulo3"/>
        <w:numPr>
          <w:ilvl w:val="2"/>
          <w:numId w:val="2"/>
        </w:numPr>
        <w:rPr>
          <w:sz w:val="28"/>
          <w:lang w:val="es-CL"/>
        </w:rPr>
      </w:pPr>
      <w:bookmarkStart w:id="110" w:name="_Toc239391974"/>
      <w:bookmarkStart w:id="111" w:name="_Toc239392220"/>
      <w:bookmarkStart w:id="112" w:name="_Toc239422859"/>
      <w:bookmarkStart w:id="113" w:name="_Toc239423056"/>
      <w:bookmarkStart w:id="114" w:name="_Toc239423461"/>
      <w:bookmarkStart w:id="115" w:name="_Toc239424414"/>
      <w:r w:rsidRPr="00AB4831">
        <w:rPr>
          <w:sz w:val="28"/>
          <w:lang w:val="es-CL"/>
        </w:rPr>
        <w:t>Requisitos de restricción</w:t>
      </w:r>
      <w:bookmarkEnd w:id="110"/>
      <w:bookmarkEnd w:id="111"/>
      <w:bookmarkEnd w:id="112"/>
      <w:bookmarkEnd w:id="113"/>
      <w:bookmarkEnd w:id="114"/>
      <w:bookmarkEnd w:id="115"/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 w:firstLine="720"/>
        <w:rPr>
          <w:rFonts w:ascii="Arial" w:hAnsi="Arial" w:cs="Arial"/>
          <w:b/>
          <w:bCs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color w:val="000080"/>
          <w:sz w:val="22"/>
          <w:szCs w:val="20"/>
          <w:lang w:val="es-PE"/>
        </w:rPr>
        <w:t>RU0010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 - Utilizar Microsoft SQL Server</w:t>
      </w:r>
    </w:p>
    <w:p w:rsidR="00353D8B" w:rsidRPr="00AB4831" w:rsidRDefault="00A5692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>
        <w:rPr>
          <w:rFonts w:ascii="Arial" w:hAnsi="Arial" w:cs="Arial"/>
          <w:b/>
          <w:bCs/>
          <w:sz w:val="22"/>
          <w:szCs w:val="20"/>
          <w:lang w:val="es-PE"/>
        </w:rPr>
        <w:t>Descripción</w:t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 </w:t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 El sistema deberá utilizar el sistema de gestión de base de datos Microsoft SQL Server</w:t>
      </w:r>
      <w:r w:rsidR="00096414">
        <w:rPr>
          <w:rFonts w:ascii="Arial" w:hAnsi="Arial" w:cs="Arial"/>
          <w:sz w:val="22"/>
          <w:szCs w:val="20"/>
          <w:lang w:val="es-PE"/>
        </w:rPr>
        <w:t xml:space="preserve"> 2005</w:t>
      </w:r>
      <w:r w:rsidR="00335F3C">
        <w:rPr>
          <w:rFonts w:ascii="Arial" w:hAnsi="Arial" w:cs="Arial"/>
          <w:sz w:val="22"/>
          <w:szCs w:val="20"/>
          <w:lang w:val="es-PE"/>
        </w:rPr>
        <w:t xml:space="preserve"> o superior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, puesto que actualmente el diseño de otros sistemas </w:t>
      </w:r>
      <w:r w:rsidR="009B47CD">
        <w:rPr>
          <w:rFonts w:ascii="Arial" w:hAnsi="Arial" w:cs="Arial"/>
          <w:sz w:val="22"/>
          <w:szCs w:val="20"/>
          <w:lang w:val="es-PE"/>
        </w:rPr>
        <w:t xml:space="preserve">en desarrollo </w:t>
      </w:r>
      <w:r w:rsidR="00353D8B" w:rsidRPr="00AB4831">
        <w:rPr>
          <w:rFonts w:ascii="Arial" w:hAnsi="Arial" w:cs="Arial"/>
          <w:sz w:val="22"/>
          <w:szCs w:val="20"/>
          <w:lang w:val="es-PE"/>
        </w:rPr>
        <w:t>está</w:t>
      </w:r>
      <w:r>
        <w:rPr>
          <w:rFonts w:ascii="Arial" w:hAnsi="Arial" w:cs="Arial"/>
          <w:sz w:val="22"/>
          <w:szCs w:val="20"/>
          <w:lang w:val="es-PE"/>
        </w:rPr>
        <w:t>n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 bajo</w:t>
      </w:r>
      <w:r w:rsidR="00335F3C">
        <w:rPr>
          <w:rFonts w:ascii="Arial" w:hAnsi="Arial" w:cs="Arial"/>
          <w:sz w:val="22"/>
          <w:szCs w:val="20"/>
          <w:lang w:val="es-PE"/>
        </w:rPr>
        <w:t xml:space="preserve"> el mismo gestor de base de datos</w:t>
      </w:r>
      <w:r w:rsidR="00353D8B" w:rsidRPr="00AB4831">
        <w:rPr>
          <w:rFonts w:ascii="Arial" w:hAnsi="Arial" w:cs="Arial"/>
          <w:sz w:val="22"/>
          <w:szCs w:val="20"/>
          <w:lang w:val="es-PE"/>
        </w:rPr>
        <w:t>.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Fuente  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AB4831">
        <w:rPr>
          <w:rFonts w:ascii="Arial" w:hAnsi="Arial" w:cs="Arial"/>
          <w:sz w:val="22"/>
          <w:szCs w:val="20"/>
          <w:lang w:val="es-PE"/>
        </w:rPr>
        <w:t>Claudia Leiva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Prioridad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="00276B12">
        <w:rPr>
          <w:rFonts w:ascii="Arial" w:hAnsi="Arial" w:cs="Arial"/>
          <w:b/>
          <w:bCs/>
          <w:color w:val="FF0000"/>
          <w:sz w:val="22"/>
          <w:szCs w:val="20"/>
          <w:lang w:val="es-PE"/>
        </w:rPr>
        <w:t>Crítica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Estabilidad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Intransable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Fecha Actualización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2009-08-23 22:54:00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Estado   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AB4831">
        <w:rPr>
          <w:rFonts w:ascii="Arial" w:hAnsi="Arial" w:cs="Arial"/>
          <w:b/>
          <w:bCs/>
          <w:color w:val="FF0000"/>
          <w:sz w:val="22"/>
          <w:szCs w:val="20"/>
          <w:lang w:val="es-PE"/>
        </w:rPr>
        <w:t>No_Cumple</w:t>
      </w:r>
    </w:p>
    <w:p w:rsidR="00353D8B" w:rsidRPr="00AB4831" w:rsidRDefault="00E26DE1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2"/>
          <w:szCs w:val="20"/>
          <w:lang w:val="es-PE"/>
        </w:rPr>
      </w:pPr>
      <w:r>
        <w:rPr>
          <w:rFonts w:ascii="Arial" w:hAnsi="Arial" w:cs="Arial"/>
          <w:b/>
          <w:bCs/>
          <w:sz w:val="22"/>
          <w:szCs w:val="20"/>
          <w:lang w:val="es-PE"/>
        </w:rPr>
        <w:t>Incremento</w:t>
      </w:r>
      <w:r>
        <w:rPr>
          <w:rFonts w:ascii="Arial" w:hAnsi="Arial" w:cs="Arial"/>
          <w:b/>
          <w:bCs/>
          <w:sz w:val="22"/>
          <w:szCs w:val="20"/>
          <w:lang w:val="es-PE"/>
        </w:rPr>
        <w:tab/>
      </w:r>
      <w:r>
        <w:rPr>
          <w:rFonts w:ascii="Arial" w:hAnsi="Arial" w:cs="Arial"/>
          <w:b/>
          <w:bCs/>
          <w:sz w:val="22"/>
          <w:szCs w:val="20"/>
          <w:lang w:val="es-PE"/>
        </w:rPr>
        <w:tab/>
        <w:t>: 1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Tipo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="001232A1">
        <w:rPr>
          <w:rFonts w:ascii="Arial" w:hAnsi="Arial" w:cs="Arial"/>
          <w:b/>
          <w:bCs/>
          <w:sz w:val="22"/>
          <w:szCs w:val="20"/>
          <w:lang w:val="es-PE"/>
        </w:rPr>
        <w:t>Restricción</w:t>
      </w:r>
    </w:p>
    <w:p w:rsidR="00353D8B" w:rsidRDefault="00353D8B" w:rsidP="00CF5FA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T. Usuario Asociado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D528BC">
        <w:rPr>
          <w:rFonts w:ascii="Arial" w:hAnsi="Arial" w:cs="Arial"/>
          <w:i/>
          <w:sz w:val="22"/>
          <w:szCs w:val="20"/>
          <w:lang w:val="es-PE"/>
        </w:rPr>
        <w:t>Administrador</w:t>
      </w:r>
    </w:p>
    <w:p w:rsidR="00E20ADC" w:rsidRPr="00AB4831" w:rsidRDefault="00E20ADC" w:rsidP="00353D8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0"/>
          <w:lang w:val="es-PE"/>
        </w:rPr>
      </w:pP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 w:firstLine="720"/>
        <w:rPr>
          <w:rFonts w:ascii="Arial" w:hAnsi="Arial" w:cs="Arial"/>
          <w:b/>
          <w:bCs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color w:val="000080"/>
          <w:sz w:val="22"/>
          <w:szCs w:val="20"/>
          <w:lang w:val="es-PE"/>
        </w:rPr>
        <w:t>RU0011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 - Utilizar ASP.Net</w:t>
      </w:r>
    </w:p>
    <w:p w:rsidR="00353D8B" w:rsidRPr="00AB4831" w:rsidRDefault="00A5692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>
        <w:rPr>
          <w:rFonts w:ascii="Arial" w:hAnsi="Arial" w:cs="Arial"/>
          <w:b/>
          <w:bCs/>
          <w:sz w:val="22"/>
          <w:szCs w:val="20"/>
          <w:lang w:val="es-PE"/>
        </w:rPr>
        <w:t>Descripción</w:t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 </w:t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="00353D8B"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</w:t>
      </w:r>
      <w:r w:rsidR="00353D8B" w:rsidRPr="00AB4831">
        <w:rPr>
          <w:rFonts w:ascii="Arial" w:hAnsi="Arial" w:cs="Arial"/>
          <w:sz w:val="22"/>
          <w:szCs w:val="20"/>
          <w:lang w:val="es-PE"/>
        </w:rPr>
        <w:t xml:space="preserve"> El sistema deberá utilizar el lenguaje de programación ASP.Net</w:t>
      </w:r>
      <w:r w:rsidR="00096414">
        <w:rPr>
          <w:rFonts w:ascii="Arial" w:hAnsi="Arial" w:cs="Arial"/>
          <w:sz w:val="22"/>
          <w:szCs w:val="20"/>
          <w:lang w:val="es-PE"/>
        </w:rPr>
        <w:t xml:space="preserve"> 3.5</w:t>
      </w:r>
      <w:r w:rsidR="00335F3C">
        <w:rPr>
          <w:rFonts w:ascii="Arial" w:hAnsi="Arial" w:cs="Arial"/>
          <w:sz w:val="22"/>
          <w:szCs w:val="20"/>
          <w:lang w:val="es-PE"/>
        </w:rPr>
        <w:t xml:space="preserve"> o superior</w:t>
      </w:r>
      <w:r w:rsidR="00353D8B" w:rsidRPr="00AB4831">
        <w:rPr>
          <w:rFonts w:ascii="Arial" w:hAnsi="Arial" w:cs="Arial"/>
          <w:sz w:val="22"/>
          <w:szCs w:val="20"/>
          <w:lang w:val="es-PE"/>
        </w:rPr>
        <w:t>, puesto que actualmente la programación de otros sistemas con los que interactuará está bajo</w:t>
      </w:r>
      <w:r w:rsidR="00335F3C">
        <w:rPr>
          <w:rFonts w:ascii="Arial" w:hAnsi="Arial" w:cs="Arial"/>
          <w:sz w:val="22"/>
          <w:szCs w:val="20"/>
          <w:lang w:val="es-PE"/>
        </w:rPr>
        <w:t xml:space="preserve"> el mismo lenguaje</w:t>
      </w:r>
      <w:r w:rsidR="00353D8B" w:rsidRPr="00AB4831">
        <w:rPr>
          <w:rFonts w:ascii="Arial" w:hAnsi="Arial" w:cs="Arial"/>
          <w:sz w:val="22"/>
          <w:szCs w:val="20"/>
          <w:lang w:val="es-PE"/>
        </w:rPr>
        <w:t>.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Fuente  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AB4831">
        <w:rPr>
          <w:rFonts w:ascii="Arial" w:hAnsi="Arial" w:cs="Arial"/>
          <w:sz w:val="22"/>
          <w:szCs w:val="20"/>
          <w:lang w:val="es-PE"/>
        </w:rPr>
        <w:t>Claudia Leiva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Prioridad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="00276B12">
        <w:rPr>
          <w:rFonts w:ascii="Arial" w:hAnsi="Arial" w:cs="Arial"/>
          <w:b/>
          <w:bCs/>
          <w:color w:val="FF0000"/>
          <w:sz w:val="22"/>
          <w:szCs w:val="20"/>
          <w:lang w:val="es-PE"/>
        </w:rPr>
        <w:t>Crítica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Estabilidad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Transable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Fecha Actualización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2009-08-23 22:55:00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Estado   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AB4831">
        <w:rPr>
          <w:rFonts w:ascii="Arial" w:hAnsi="Arial" w:cs="Arial"/>
          <w:b/>
          <w:bCs/>
          <w:color w:val="FF0000"/>
          <w:sz w:val="22"/>
          <w:szCs w:val="20"/>
          <w:lang w:val="es-PE"/>
        </w:rPr>
        <w:t>No_Cumple</w:t>
      </w:r>
    </w:p>
    <w:p w:rsidR="00353D8B" w:rsidRPr="00AB4831" w:rsidRDefault="00E26DE1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2"/>
          <w:szCs w:val="20"/>
          <w:lang w:val="es-PE"/>
        </w:rPr>
      </w:pPr>
      <w:r>
        <w:rPr>
          <w:rFonts w:ascii="Arial" w:hAnsi="Arial" w:cs="Arial"/>
          <w:b/>
          <w:bCs/>
          <w:sz w:val="22"/>
          <w:szCs w:val="20"/>
          <w:lang w:val="es-PE"/>
        </w:rPr>
        <w:t>Incremento</w:t>
      </w:r>
      <w:r>
        <w:rPr>
          <w:rFonts w:ascii="Arial" w:hAnsi="Arial" w:cs="Arial"/>
          <w:b/>
          <w:bCs/>
          <w:sz w:val="22"/>
          <w:szCs w:val="20"/>
          <w:lang w:val="es-PE"/>
        </w:rPr>
        <w:tab/>
      </w:r>
      <w:r>
        <w:rPr>
          <w:rFonts w:ascii="Arial" w:hAnsi="Arial" w:cs="Arial"/>
          <w:b/>
          <w:bCs/>
          <w:sz w:val="22"/>
          <w:szCs w:val="20"/>
          <w:lang w:val="es-PE"/>
        </w:rPr>
        <w:tab/>
        <w:t>: 1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Tipo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="001232A1">
        <w:rPr>
          <w:rFonts w:ascii="Arial" w:hAnsi="Arial" w:cs="Arial"/>
          <w:b/>
          <w:bCs/>
          <w:sz w:val="22"/>
          <w:szCs w:val="20"/>
          <w:lang w:val="es-PE"/>
        </w:rPr>
        <w:t>Restricción</w:t>
      </w:r>
    </w:p>
    <w:p w:rsidR="00353D8B" w:rsidRPr="00AB4831" w:rsidRDefault="00353D8B" w:rsidP="00353D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T. Usuario Asociado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D528BC">
        <w:rPr>
          <w:rFonts w:ascii="Arial" w:hAnsi="Arial" w:cs="Arial"/>
          <w:i/>
          <w:sz w:val="22"/>
          <w:szCs w:val="20"/>
          <w:lang w:val="es-PE"/>
        </w:rPr>
        <w:t>Administrador</w:t>
      </w:r>
    </w:p>
    <w:p w:rsidR="00335F3C" w:rsidRPr="00335F3C" w:rsidRDefault="00335F3C" w:rsidP="00335F3C">
      <w:pPr>
        <w:pStyle w:val="Textoindependiente"/>
        <w:rPr>
          <w:lang w:val="es-PE"/>
        </w:rPr>
      </w:pPr>
    </w:p>
    <w:p w:rsidR="00335F3C" w:rsidRPr="00AB4831" w:rsidRDefault="00335F3C" w:rsidP="00335F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 w:firstLine="720"/>
        <w:rPr>
          <w:rFonts w:ascii="Arial" w:hAnsi="Arial" w:cs="Arial"/>
          <w:b/>
          <w:bCs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color w:val="000080"/>
          <w:sz w:val="22"/>
          <w:szCs w:val="20"/>
          <w:lang w:val="es-PE"/>
        </w:rPr>
        <w:lastRenderedPageBreak/>
        <w:t>RU001</w:t>
      </w:r>
      <w:r>
        <w:rPr>
          <w:rFonts w:ascii="Arial" w:hAnsi="Arial" w:cs="Arial"/>
          <w:b/>
          <w:bCs/>
          <w:color w:val="000080"/>
          <w:sz w:val="22"/>
          <w:szCs w:val="20"/>
          <w:lang w:val="es-PE"/>
        </w:rPr>
        <w:t>3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 - Utilizar </w:t>
      </w:r>
      <w:r w:rsidR="00F154D0">
        <w:rPr>
          <w:rFonts w:ascii="Arial" w:hAnsi="Arial" w:cs="Arial"/>
          <w:b/>
          <w:bCs/>
          <w:sz w:val="22"/>
          <w:szCs w:val="20"/>
          <w:lang w:val="es-PE"/>
        </w:rPr>
        <w:t>s</w:t>
      </w:r>
      <w:r>
        <w:rPr>
          <w:rFonts w:ascii="Arial" w:hAnsi="Arial" w:cs="Arial"/>
          <w:b/>
          <w:bCs/>
          <w:sz w:val="22"/>
          <w:szCs w:val="20"/>
          <w:lang w:val="es-PE"/>
        </w:rPr>
        <w:t>istema operativo Windows</w:t>
      </w:r>
    </w:p>
    <w:p w:rsidR="00335F3C" w:rsidRPr="00AB4831" w:rsidRDefault="00335F3C" w:rsidP="00335F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>
        <w:rPr>
          <w:rFonts w:ascii="Arial" w:hAnsi="Arial" w:cs="Arial"/>
          <w:b/>
          <w:bCs/>
          <w:sz w:val="22"/>
          <w:szCs w:val="20"/>
          <w:lang w:val="es-PE"/>
        </w:rPr>
        <w:t>Descripción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</w:t>
      </w:r>
      <w:r w:rsidRPr="00AB4831">
        <w:rPr>
          <w:rFonts w:ascii="Arial" w:hAnsi="Arial" w:cs="Arial"/>
          <w:sz w:val="22"/>
          <w:szCs w:val="20"/>
          <w:lang w:val="es-PE"/>
        </w:rPr>
        <w:t xml:space="preserve"> El sistema deberá </w:t>
      </w:r>
      <w:r>
        <w:rPr>
          <w:rFonts w:ascii="Arial" w:hAnsi="Arial" w:cs="Arial"/>
          <w:sz w:val="22"/>
          <w:szCs w:val="20"/>
          <w:lang w:val="es-PE"/>
        </w:rPr>
        <w:t>funcionar bajo el sistema operativo Microsoft Windows 2003 Server o superior</w:t>
      </w:r>
      <w:r w:rsidRPr="00AB4831">
        <w:rPr>
          <w:rFonts w:ascii="Arial" w:hAnsi="Arial" w:cs="Arial"/>
          <w:sz w:val="22"/>
          <w:szCs w:val="20"/>
          <w:lang w:val="es-PE"/>
        </w:rPr>
        <w:t xml:space="preserve">, puesto que actualmente la </w:t>
      </w:r>
      <w:r w:rsidR="003E3EDB">
        <w:rPr>
          <w:rFonts w:ascii="Arial" w:hAnsi="Arial" w:cs="Arial"/>
          <w:sz w:val="22"/>
          <w:szCs w:val="20"/>
          <w:lang w:val="es-PE"/>
        </w:rPr>
        <w:t xml:space="preserve">ejecución </w:t>
      </w:r>
      <w:r w:rsidRPr="00AB4831">
        <w:rPr>
          <w:rFonts w:ascii="Arial" w:hAnsi="Arial" w:cs="Arial"/>
          <w:sz w:val="22"/>
          <w:szCs w:val="20"/>
          <w:lang w:val="es-PE"/>
        </w:rPr>
        <w:t>de otros sistemas con los que interactuará está bajo la misma plataforma.</w:t>
      </w:r>
    </w:p>
    <w:p w:rsidR="00335F3C" w:rsidRPr="00AB4831" w:rsidRDefault="00335F3C" w:rsidP="00335F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Fuente  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AB4831">
        <w:rPr>
          <w:rFonts w:ascii="Arial" w:hAnsi="Arial" w:cs="Arial"/>
          <w:sz w:val="22"/>
          <w:szCs w:val="20"/>
          <w:lang w:val="es-PE"/>
        </w:rPr>
        <w:t>Claudia Leiva</w:t>
      </w:r>
    </w:p>
    <w:p w:rsidR="00335F3C" w:rsidRPr="00AB4831" w:rsidRDefault="00335F3C" w:rsidP="00335F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Prioridad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>
        <w:rPr>
          <w:rFonts w:ascii="Arial" w:hAnsi="Arial" w:cs="Arial"/>
          <w:b/>
          <w:bCs/>
          <w:color w:val="FF0000"/>
          <w:sz w:val="22"/>
          <w:szCs w:val="20"/>
          <w:lang w:val="es-PE"/>
        </w:rPr>
        <w:t>Crítica</w:t>
      </w:r>
    </w:p>
    <w:p w:rsidR="00335F3C" w:rsidRPr="00AB4831" w:rsidRDefault="00335F3C" w:rsidP="00335F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Estabilidad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Transable</w:t>
      </w:r>
    </w:p>
    <w:p w:rsidR="00335F3C" w:rsidRPr="00AB4831" w:rsidRDefault="00335F3C" w:rsidP="00335F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Fecha Actualización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>: 2009-08-</w:t>
      </w:r>
      <w:r w:rsidR="00F154D0">
        <w:rPr>
          <w:rFonts w:ascii="Arial" w:hAnsi="Arial" w:cs="Arial"/>
          <w:b/>
          <w:bCs/>
          <w:sz w:val="22"/>
          <w:szCs w:val="20"/>
          <w:lang w:val="es-PE"/>
        </w:rPr>
        <w:t>30 16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>:</w:t>
      </w:r>
      <w:r w:rsidR="00F154D0">
        <w:rPr>
          <w:rFonts w:ascii="Arial" w:hAnsi="Arial" w:cs="Arial"/>
          <w:b/>
          <w:bCs/>
          <w:sz w:val="22"/>
          <w:szCs w:val="20"/>
          <w:lang w:val="es-PE"/>
        </w:rPr>
        <w:t>37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>:00</w:t>
      </w:r>
    </w:p>
    <w:p w:rsidR="00335F3C" w:rsidRPr="00AB4831" w:rsidRDefault="00335F3C" w:rsidP="00335F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 xml:space="preserve">Estado         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AB4831">
        <w:rPr>
          <w:rFonts w:ascii="Arial" w:hAnsi="Arial" w:cs="Arial"/>
          <w:b/>
          <w:bCs/>
          <w:color w:val="FF0000"/>
          <w:sz w:val="22"/>
          <w:szCs w:val="20"/>
          <w:lang w:val="es-PE"/>
        </w:rPr>
        <w:t>No_Cumple</w:t>
      </w:r>
    </w:p>
    <w:p w:rsidR="00335F3C" w:rsidRPr="00AB4831" w:rsidRDefault="00335F3C" w:rsidP="00335F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2"/>
          <w:szCs w:val="20"/>
          <w:lang w:val="es-PE"/>
        </w:rPr>
      </w:pPr>
      <w:r>
        <w:rPr>
          <w:rFonts w:ascii="Arial" w:hAnsi="Arial" w:cs="Arial"/>
          <w:b/>
          <w:bCs/>
          <w:sz w:val="22"/>
          <w:szCs w:val="20"/>
          <w:lang w:val="es-PE"/>
        </w:rPr>
        <w:t>Incremento</w:t>
      </w:r>
      <w:r>
        <w:rPr>
          <w:rFonts w:ascii="Arial" w:hAnsi="Arial" w:cs="Arial"/>
          <w:b/>
          <w:bCs/>
          <w:sz w:val="22"/>
          <w:szCs w:val="20"/>
          <w:lang w:val="es-PE"/>
        </w:rPr>
        <w:tab/>
      </w:r>
      <w:r>
        <w:rPr>
          <w:rFonts w:ascii="Arial" w:hAnsi="Arial" w:cs="Arial"/>
          <w:b/>
          <w:bCs/>
          <w:sz w:val="22"/>
          <w:szCs w:val="20"/>
          <w:lang w:val="es-PE"/>
        </w:rPr>
        <w:tab/>
        <w:t>: 1</w:t>
      </w:r>
    </w:p>
    <w:p w:rsidR="00335F3C" w:rsidRPr="00AB4831" w:rsidRDefault="00335F3C" w:rsidP="00335F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Tipo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>
        <w:rPr>
          <w:rFonts w:ascii="Arial" w:hAnsi="Arial" w:cs="Arial"/>
          <w:b/>
          <w:bCs/>
          <w:sz w:val="22"/>
          <w:szCs w:val="20"/>
          <w:lang w:val="es-PE"/>
        </w:rPr>
        <w:t>Restricción</w:t>
      </w:r>
    </w:p>
    <w:p w:rsidR="00335F3C" w:rsidRPr="00AB4831" w:rsidRDefault="00335F3C" w:rsidP="00335F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2"/>
          <w:szCs w:val="20"/>
          <w:lang w:val="es-PE"/>
        </w:rPr>
      </w:pPr>
      <w:r w:rsidRPr="00AB4831">
        <w:rPr>
          <w:rFonts w:ascii="Arial" w:hAnsi="Arial" w:cs="Arial"/>
          <w:b/>
          <w:bCs/>
          <w:sz w:val="22"/>
          <w:szCs w:val="20"/>
          <w:lang w:val="es-PE"/>
        </w:rPr>
        <w:t>T. Usuario Asociado</w:t>
      </w:r>
      <w:r w:rsidRPr="00AB4831">
        <w:rPr>
          <w:rFonts w:ascii="Arial" w:hAnsi="Arial" w:cs="Arial"/>
          <w:b/>
          <w:bCs/>
          <w:sz w:val="22"/>
          <w:szCs w:val="20"/>
          <w:lang w:val="es-PE"/>
        </w:rPr>
        <w:tab/>
        <w:t xml:space="preserve">: </w:t>
      </w:r>
      <w:r w:rsidRPr="00D528BC">
        <w:rPr>
          <w:rFonts w:ascii="Arial" w:hAnsi="Arial" w:cs="Arial"/>
          <w:i/>
          <w:sz w:val="22"/>
          <w:szCs w:val="20"/>
          <w:lang w:val="es-PE"/>
        </w:rPr>
        <w:t>Administrador</w:t>
      </w:r>
    </w:p>
    <w:p w:rsidR="00F4651E" w:rsidRDefault="00F4651E" w:rsidP="00F4651E">
      <w:pPr>
        <w:pStyle w:val="Ttulo3"/>
        <w:numPr>
          <w:ilvl w:val="0"/>
          <w:numId w:val="0"/>
        </w:numPr>
        <w:ind w:left="576"/>
        <w:rPr>
          <w:sz w:val="28"/>
          <w:lang w:val="es-CL"/>
        </w:rPr>
      </w:pPr>
      <w:bookmarkStart w:id="116" w:name="_Toc239391975"/>
      <w:bookmarkStart w:id="117" w:name="_Toc239392221"/>
    </w:p>
    <w:p w:rsidR="00F214B4" w:rsidRPr="00AB4831" w:rsidRDefault="00F214B4" w:rsidP="007776DB">
      <w:pPr>
        <w:pStyle w:val="Ttulo2"/>
        <w:numPr>
          <w:ilvl w:val="1"/>
          <w:numId w:val="2"/>
        </w:numPr>
      </w:pPr>
      <w:bookmarkStart w:id="118" w:name="_Toc239422860"/>
      <w:bookmarkStart w:id="119" w:name="_Toc239423057"/>
      <w:bookmarkStart w:id="120" w:name="_Toc239423462"/>
      <w:bookmarkStart w:id="121" w:name="_Toc239424415"/>
      <w:r w:rsidRPr="00AB4831">
        <w:t>Requisitos de software</w:t>
      </w:r>
      <w:bookmarkEnd w:id="116"/>
      <w:bookmarkEnd w:id="117"/>
      <w:bookmarkEnd w:id="118"/>
      <w:bookmarkEnd w:id="119"/>
      <w:bookmarkEnd w:id="120"/>
      <w:bookmarkEnd w:id="121"/>
    </w:p>
    <w:p w:rsidR="00F214B4" w:rsidRDefault="00335F3C" w:rsidP="00F214B4">
      <w:pPr>
        <w:pStyle w:val="Ttulo3"/>
        <w:numPr>
          <w:ilvl w:val="2"/>
          <w:numId w:val="2"/>
        </w:numPr>
        <w:rPr>
          <w:sz w:val="28"/>
          <w:lang w:val="es-CL"/>
        </w:rPr>
      </w:pPr>
      <w:bookmarkStart w:id="122" w:name="_Toc239391976"/>
      <w:bookmarkStart w:id="123" w:name="_Toc239392222"/>
      <w:bookmarkStart w:id="124" w:name="_Toc239422861"/>
      <w:bookmarkStart w:id="125" w:name="_Toc239423058"/>
      <w:bookmarkStart w:id="126" w:name="_Toc239423463"/>
      <w:bookmarkStart w:id="127" w:name="_Toc239424416"/>
      <w:r>
        <w:rPr>
          <w:sz w:val="28"/>
          <w:lang w:val="es-CL"/>
        </w:rPr>
        <w:t>Requisitos de f</w:t>
      </w:r>
      <w:r w:rsidR="00F214B4" w:rsidRPr="00AB4831">
        <w:rPr>
          <w:sz w:val="28"/>
          <w:lang w:val="es-CL"/>
        </w:rPr>
        <w:t>uncionales</w:t>
      </w:r>
      <w:bookmarkEnd w:id="122"/>
      <w:bookmarkEnd w:id="123"/>
      <w:bookmarkEnd w:id="124"/>
      <w:bookmarkEnd w:id="125"/>
      <w:bookmarkEnd w:id="126"/>
      <w:bookmarkEnd w:id="127"/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color w:val="000080"/>
          <w:sz w:val="20"/>
          <w:szCs w:val="20"/>
          <w:lang w:val="es-PE"/>
        </w:rPr>
        <w:t>RS0001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 - </w:t>
      </w:r>
      <w:r w:rsidRPr="001A556F">
        <w:rPr>
          <w:rFonts w:ascii="Arial" w:hAnsi="Arial" w:cs="Arial"/>
          <w:b/>
          <w:bCs/>
          <w:i/>
          <w:sz w:val="20"/>
          <w:szCs w:val="20"/>
          <w:lang w:val="es-PE"/>
        </w:rPr>
        <w:t>Actualizador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 o </w:t>
      </w:r>
      <w:r w:rsidRPr="00D528BC">
        <w:rPr>
          <w:rFonts w:ascii="Arial" w:hAnsi="Arial" w:cs="Arial"/>
          <w:b/>
          <w:bCs/>
          <w:i/>
          <w:sz w:val="20"/>
          <w:szCs w:val="20"/>
          <w:lang w:val="es-PE"/>
        </w:rPr>
        <w:t>administrador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 accede al sitio web.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Descripcion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Funcionalidad que permite al usuario </w:t>
      </w:r>
      <w:r w:rsidRPr="001A556F">
        <w:rPr>
          <w:rFonts w:ascii="Arial" w:hAnsi="Arial" w:cs="Arial"/>
          <w:i/>
          <w:sz w:val="20"/>
          <w:szCs w:val="20"/>
          <w:lang w:val="es-PE"/>
        </w:rPr>
        <w:t>actualizador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o </w:t>
      </w:r>
      <w:r w:rsidRPr="00D528BC">
        <w:rPr>
          <w:rFonts w:ascii="Arial" w:hAnsi="Arial" w:cs="Arial"/>
          <w:i/>
          <w:sz w:val="20"/>
          <w:szCs w:val="20"/>
          <w:lang w:val="es-PE"/>
        </w:rPr>
        <w:t>administrador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ingresar al sitio con ciertos privilegios para agregar y actualizar datos. Los datos requeridos para el acceso son: nombre y contraseña. Una vez que el usuario haya ingresado estos datos, el sistema  verificará que esté registrado en la base de datos, para luego concederle el acceso al sitio de acuerdo a su rol.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Fuente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="004F7E56" w:rsidRPr="004F7E56">
        <w:rPr>
          <w:rFonts w:ascii="Arial" w:hAnsi="Arial" w:cs="Arial"/>
          <w:bCs/>
          <w:sz w:val="20"/>
          <w:szCs w:val="20"/>
          <w:lang w:val="es-PE"/>
        </w:rPr>
        <w:t>Analista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Prioridad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="00F4651E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Crítica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Estabilidad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Intransable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Fecha Actualización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2009-08-30 16:45:00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Estado 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No_Cumple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Incremento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1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Tipo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Funcional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T. Usuario Asociado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1A556F">
        <w:rPr>
          <w:rFonts w:ascii="Arial" w:hAnsi="Arial" w:cs="Arial"/>
          <w:i/>
          <w:sz w:val="20"/>
          <w:szCs w:val="20"/>
          <w:lang w:val="es-PE"/>
        </w:rPr>
        <w:t>Actualizador</w:t>
      </w:r>
      <w:r w:rsidRPr="004429B9">
        <w:rPr>
          <w:rFonts w:ascii="Arial" w:hAnsi="Arial" w:cs="Arial"/>
          <w:sz w:val="20"/>
          <w:szCs w:val="20"/>
          <w:lang w:val="es-PE"/>
        </w:rPr>
        <w:t>,</w:t>
      </w:r>
      <w:r w:rsidRPr="00D528BC">
        <w:rPr>
          <w:rFonts w:ascii="Arial" w:hAnsi="Arial" w:cs="Arial"/>
          <w:i/>
          <w:sz w:val="20"/>
          <w:szCs w:val="20"/>
          <w:lang w:val="es-PE"/>
        </w:rPr>
        <w:t>Administrador</w:t>
      </w:r>
    </w:p>
    <w:p w:rsidR="004429B9" w:rsidRPr="004429B9" w:rsidRDefault="004429B9" w:rsidP="004429B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PE"/>
        </w:rPr>
      </w:pP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color w:val="000080"/>
          <w:sz w:val="20"/>
          <w:szCs w:val="20"/>
          <w:lang w:val="es-PE"/>
        </w:rPr>
        <w:t>RS0002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 - Actualizar programas de estudio.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Descripcion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Funcionalidad que permite al usuario </w:t>
      </w:r>
      <w:r w:rsidRPr="001A556F">
        <w:rPr>
          <w:rFonts w:ascii="Arial" w:hAnsi="Arial" w:cs="Arial"/>
          <w:i/>
          <w:sz w:val="20"/>
          <w:szCs w:val="20"/>
          <w:lang w:val="es-PE"/>
        </w:rPr>
        <w:t>actualizador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el ingreso al sitio, para actualizar los datos referentes a los programas de estudio. Los datos requeridos para actualizar son: nombre del programa, página web, año de creación, tipo de acreditación, institución a la que pertenece, estado de acreditación y modalidad de dictado del programa. Una vez que el usuario haya ingresado estos datos, el sistema actualizará la base de datos.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Fuente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="004F7E56" w:rsidRPr="004F7E56">
        <w:rPr>
          <w:rFonts w:ascii="Arial" w:hAnsi="Arial" w:cs="Arial"/>
          <w:bCs/>
          <w:sz w:val="20"/>
          <w:szCs w:val="20"/>
          <w:lang w:val="es-PE"/>
        </w:rPr>
        <w:t>Analista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Prioridad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="00F4651E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Crítica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Estabilidad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Intransable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Fecha Actualización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2009-08-30 16:48:00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Estado 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No_Cumple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Incremento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1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Tipo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Funcional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lastRenderedPageBreak/>
        <w:t>T. Usuario Asociado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1A556F">
        <w:rPr>
          <w:rFonts w:ascii="Arial" w:hAnsi="Arial" w:cs="Arial"/>
          <w:i/>
          <w:sz w:val="20"/>
          <w:szCs w:val="20"/>
          <w:lang w:val="es-PE"/>
        </w:rPr>
        <w:t>Actualizador</w:t>
      </w:r>
    </w:p>
    <w:p w:rsidR="004429B9" w:rsidRPr="004429B9" w:rsidRDefault="004429B9" w:rsidP="004429B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PE"/>
        </w:rPr>
      </w:pP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color w:val="000080"/>
          <w:sz w:val="20"/>
          <w:szCs w:val="20"/>
          <w:lang w:val="es-PE"/>
        </w:rPr>
        <w:t>RS0003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 - Actualizar profesores.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Descripcion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Funcionalidad que permite al usuario </w:t>
      </w:r>
      <w:r w:rsidRPr="001A556F">
        <w:rPr>
          <w:rFonts w:ascii="Arial" w:hAnsi="Arial" w:cs="Arial"/>
          <w:i/>
          <w:sz w:val="20"/>
          <w:szCs w:val="20"/>
          <w:lang w:val="es-PE"/>
        </w:rPr>
        <w:t>actualizador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el ingreso al sitio, para actualizar los datos referentes a los profesores de cada institución. Los datos r</w:t>
      </w:r>
      <w:r w:rsidR="00963CFC">
        <w:rPr>
          <w:rFonts w:ascii="Arial" w:hAnsi="Arial" w:cs="Arial"/>
          <w:sz w:val="20"/>
          <w:szCs w:val="20"/>
          <w:lang w:val="es-PE"/>
        </w:rPr>
        <w:t>equeridos para actualizar son: n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ombre, apellido, correo, página web, sexo, fecha de nacimiento, grado académico, área de investigación, foto y la institución a la que pertenece. Una vez que el usuario </w:t>
      </w:r>
      <w:r w:rsidRPr="001A556F">
        <w:rPr>
          <w:rFonts w:ascii="Arial" w:hAnsi="Arial" w:cs="Arial"/>
          <w:i/>
          <w:sz w:val="20"/>
          <w:szCs w:val="20"/>
          <w:lang w:val="es-PE"/>
        </w:rPr>
        <w:t>actualizador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haya ingresado estos datos, el sistema actualizará la base de datos.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Fuente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="004F7E56" w:rsidRPr="004F7E56">
        <w:rPr>
          <w:rFonts w:ascii="Arial" w:hAnsi="Arial" w:cs="Arial"/>
          <w:bCs/>
          <w:sz w:val="20"/>
          <w:szCs w:val="20"/>
          <w:lang w:val="es-PE"/>
        </w:rPr>
        <w:t>Analista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Prioridad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="00F4651E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Crítica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Estabilidad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Intransable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Fecha Actualización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2009-08-30 16:55:00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Estado 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No_Cumple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Incremento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1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Tipo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Funcional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T. Usuario Asociado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1A556F">
        <w:rPr>
          <w:rFonts w:ascii="Arial" w:hAnsi="Arial" w:cs="Arial"/>
          <w:i/>
          <w:sz w:val="20"/>
          <w:szCs w:val="20"/>
          <w:lang w:val="es-PE"/>
        </w:rPr>
        <w:t>Actualizador</w:t>
      </w:r>
    </w:p>
    <w:p w:rsidR="004429B9" w:rsidRPr="004429B9" w:rsidRDefault="004429B9" w:rsidP="004429B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PE"/>
        </w:rPr>
      </w:pP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color w:val="000080"/>
          <w:sz w:val="20"/>
          <w:szCs w:val="20"/>
          <w:lang w:val="es-PE"/>
        </w:rPr>
        <w:t>RS0004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 - Preparar consulta.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Descripcion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El usuario </w:t>
      </w:r>
      <w:r w:rsidRPr="001A556F">
        <w:rPr>
          <w:rFonts w:ascii="Arial" w:hAnsi="Arial" w:cs="Arial"/>
          <w:i/>
          <w:sz w:val="20"/>
          <w:szCs w:val="20"/>
          <w:lang w:val="es-PE"/>
        </w:rPr>
        <w:t>consultor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</w:t>
      </w:r>
      <w:r w:rsidR="001A556F">
        <w:rPr>
          <w:rFonts w:ascii="Arial" w:hAnsi="Arial" w:cs="Arial"/>
          <w:sz w:val="20"/>
          <w:szCs w:val="20"/>
          <w:lang w:val="es-PE"/>
        </w:rPr>
        <w:t xml:space="preserve"> </w:t>
      </w:r>
      <w:r w:rsidRPr="004429B9">
        <w:rPr>
          <w:rFonts w:ascii="Arial" w:hAnsi="Arial" w:cs="Arial"/>
          <w:sz w:val="20"/>
          <w:szCs w:val="20"/>
          <w:lang w:val="es-PE"/>
        </w:rPr>
        <w:t>tendrá las opciones</w:t>
      </w:r>
      <w:r w:rsidR="003E3EDB">
        <w:rPr>
          <w:rFonts w:ascii="Arial" w:hAnsi="Arial" w:cs="Arial"/>
          <w:sz w:val="20"/>
          <w:szCs w:val="20"/>
          <w:lang w:val="es-PE"/>
        </w:rPr>
        <w:t xml:space="preserve"> de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seleccionar los filtros a</w:t>
      </w:r>
      <w:r w:rsidR="003E3EDB">
        <w:rPr>
          <w:rFonts w:ascii="Arial" w:hAnsi="Arial" w:cs="Arial"/>
          <w:sz w:val="20"/>
          <w:szCs w:val="20"/>
          <w:lang w:val="es-PE"/>
        </w:rPr>
        <w:t xml:space="preserve"> utilizar 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para cada estadística que desee realizar. Para esto tendrá 3 rubros generales: mostrar al detalle, mostrar en resumen</w:t>
      </w:r>
      <w:r w:rsidR="003E3EDB">
        <w:rPr>
          <w:rFonts w:ascii="Arial" w:hAnsi="Arial" w:cs="Arial"/>
          <w:sz w:val="20"/>
          <w:szCs w:val="20"/>
          <w:lang w:val="es-PE"/>
        </w:rPr>
        <w:t xml:space="preserve"> y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mostrar opciones de agrupamiento y filtro.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Fuente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="004F7E56" w:rsidRPr="004F7E56">
        <w:rPr>
          <w:rFonts w:ascii="Arial" w:hAnsi="Arial" w:cs="Arial"/>
          <w:bCs/>
          <w:sz w:val="20"/>
          <w:szCs w:val="20"/>
          <w:lang w:val="es-PE"/>
        </w:rPr>
        <w:t>Analista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Prioridad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="00F4651E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Crítica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Estabilidad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Intransable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Fecha Actualización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2009-08-30 17:00:00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Estado 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No_Cumple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Incremento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2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Tipo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Funcional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T. Usuario Asociado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1A556F">
        <w:rPr>
          <w:rFonts w:ascii="Arial" w:hAnsi="Arial" w:cs="Arial"/>
          <w:i/>
          <w:sz w:val="20"/>
          <w:szCs w:val="20"/>
          <w:lang w:val="es-PE"/>
        </w:rPr>
        <w:t>Consultor</w:t>
      </w:r>
    </w:p>
    <w:p w:rsidR="004429B9" w:rsidRPr="004429B9" w:rsidRDefault="004429B9" w:rsidP="004429B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PE"/>
        </w:rPr>
      </w:pP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color w:val="000080"/>
          <w:sz w:val="20"/>
          <w:szCs w:val="20"/>
          <w:lang w:val="es-PE"/>
        </w:rPr>
        <w:t>RS0005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 - Mostrar estadísticas.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Descripcion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Funcionalidad que permite al usuario </w:t>
      </w:r>
      <w:r w:rsidRPr="001A556F">
        <w:rPr>
          <w:rFonts w:ascii="Arial" w:hAnsi="Arial" w:cs="Arial"/>
          <w:i/>
          <w:sz w:val="20"/>
          <w:szCs w:val="20"/>
          <w:lang w:val="es-PE"/>
        </w:rPr>
        <w:t>consultor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mostrar las estadísticas de acuerdo a las opciones que previamente seleccionó. Los resultados se muestran en pantalla </w:t>
      </w:r>
      <w:r w:rsidR="003E3EDB">
        <w:rPr>
          <w:rFonts w:ascii="Arial" w:hAnsi="Arial" w:cs="Arial"/>
          <w:sz w:val="20"/>
          <w:szCs w:val="20"/>
          <w:lang w:val="es-PE"/>
        </w:rPr>
        <w:t>en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cuadro y su gráfico en barras, circular o </w:t>
      </w:r>
      <w:r w:rsidR="003E3EDB">
        <w:rPr>
          <w:rFonts w:ascii="Arial" w:hAnsi="Arial" w:cs="Arial"/>
          <w:sz w:val="20"/>
          <w:szCs w:val="20"/>
          <w:lang w:val="es-PE"/>
        </w:rPr>
        <w:t xml:space="preserve">de </w:t>
      </w:r>
      <w:r w:rsidRPr="004429B9">
        <w:rPr>
          <w:rFonts w:ascii="Arial" w:hAnsi="Arial" w:cs="Arial"/>
          <w:sz w:val="20"/>
          <w:szCs w:val="20"/>
          <w:lang w:val="es-PE"/>
        </w:rPr>
        <w:t>línea, de acuerdo a la naturaleza de los datos.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Fuente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="004F7E56" w:rsidRPr="004F7E56">
        <w:rPr>
          <w:rFonts w:ascii="Arial" w:hAnsi="Arial" w:cs="Arial"/>
          <w:bCs/>
          <w:sz w:val="20"/>
          <w:szCs w:val="20"/>
          <w:lang w:val="es-PE"/>
        </w:rPr>
        <w:t>Analista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Prioridad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="00F4651E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Crítica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Estabilidad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Intransable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Fecha Actualización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2009-08-30 17:02:00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Estado 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No_Cumple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Incremento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2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Tipo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Funcional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T. Usuario Asociado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1A556F">
        <w:rPr>
          <w:rFonts w:ascii="Arial" w:hAnsi="Arial" w:cs="Arial"/>
          <w:i/>
          <w:sz w:val="20"/>
          <w:szCs w:val="20"/>
          <w:lang w:val="es-PE"/>
        </w:rPr>
        <w:t>Consultor</w:t>
      </w:r>
    </w:p>
    <w:p w:rsidR="004429B9" w:rsidRPr="004429B9" w:rsidRDefault="004429B9" w:rsidP="004429B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PE"/>
        </w:rPr>
      </w:pP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color w:val="000080"/>
          <w:sz w:val="20"/>
          <w:szCs w:val="20"/>
          <w:lang w:val="es-PE"/>
        </w:rPr>
        <w:t>RS0006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 - Preparar formato en Excel (*.xls).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Descripcion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El sistema le proporcionará al usuario </w:t>
      </w:r>
      <w:r w:rsidRPr="001A556F">
        <w:rPr>
          <w:rFonts w:ascii="Arial" w:hAnsi="Arial" w:cs="Arial"/>
          <w:i/>
          <w:sz w:val="20"/>
          <w:szCs w:val="20"/>
          <w:lang w:val="es-PE"/>
        </w:rPr>
        <w:t>actualizador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un formato preestablecido con los nombres de los campos que deben ser llenados (la consistencia de los datos es responsabilidad del </w:t>
      </w:r>
      <w:r w:rsidRPr="001A556F">
        <w:rPr>
          <w:rFonts w:ascii="Arial" w:hAnsi="Arial" w:cs="Arial"/>
          <w:i/>
          <w:sz w:val="20"/>
          <w:szCs w:val="20"/>
          <w:lang w:val="es-PE"/>
        </w:rPr>
        <w:t>actualizador</w:t>
      </w:r>
      <w:r w:rsidRPr="004429B9">
        <w:rPr>
          <w:rFonts w:ascii="Arial" w:hAnsi="Arial" w:cs="Arial"/>
          <w:sz w:val="20"/>
          <w:szCs w:val="20"/>
          <w:lang w:val="es-PE"/>
        </w:rPr>
        <w:t>).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Fuente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="004F7E56" w:rsidRPr="004F7E56">
        <w:rPr>
          <w:rFonts w:ascii="Arial" w:hAnsi="Arial" w:cs="Arial"/>
          <w:bCs/>
          <w:sz w:val="20"/>
          <w:szCs w:val="20"/>
          <w:lang w:val="es-PE"/>
        </w:rPr>
        <w:t>Analista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lastRenderedPageBreak/>
        <w:t xml:space="preserve">Prioridad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Deseable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Estabilidad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Transable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Fecha Actualización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2009-08-30 17:05:00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Estado 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No_Cumple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Incremento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2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Tipo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Funcional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T. Usuario Asociado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1A556F">
        <w:rPr>
          <w:rFonts w:ascii="Arial" w:hAnsi="Arial" w:cs="Arial"/>
          <w:i/>
          <w:sz w:val="20"/>
          <w:szCs w:val="20"/>
          <w:lang w:val="es-PE"/>
        </w:rPr>
        <w:t>Actualizador</w:t>
      </w:r>
    </w:p>
    <w:p w:rsidR="004429B9" w:rsidRPr="004429B9" w:rsidRDefault="004429B9" w:rsidP="004429B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PE"/>
        </w:rPr>
      </w:pP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color w:val="000080"/>
          <w:sz w:val="20"/>
          <w:szCs w:val="20"/>
          <w:lang w:val="es-PE"/>
        </w:rPr>
        <w:t>RS0007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 - Cargar información masivamente de Excel (*.</w:t>
      </w:r>
      <w:r>
        <w:rPr>
          <w:rFonts w:ascii="Arial" w:hAnsi="Arial" w:cs="Arial"/>
          <w:b/>
          <w:bCs/>
          <w:sz w:val="20"/>
          <w:szCs w:val="20"/>
          <w:lang w:val="es-PE"/>
        </w:rPr>
        <w:t>xls)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Descripcion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Funcionalidad que le permite al usuario </w:t>
      </w:r>
      <w:r w:rsidRPr="001A556F">
        <w:rPr>
          <w:rFonts w:ascii="Arial" w:hAnsi="Arial" w:cs="Arial"/>
          <w:i/>
          <w:sz w:val="20"/>
          <w:szCs w:val="20"/>
          <w:lang w:val="es-PE"/>
        </w:rPr>
        <w:t>actualizador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cargar datos del formato preestablecido de Excel (*.xls). Luego el sistema actualiza</w:t>
      </w:r>
      <w:r w:rsidR="00963CFC">
        <w:rPr>
          <w:rFonts w:ascii="Arial" w:hAnsi="Arial" w:cs="Arial"/>
          <w:sz w:val="20"/>
          <w:szCs w:val="20"/>
          <w:lang w:val="es-PE"/>
        </w:rPr>
        <w:t>rá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la base de datos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Fuente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="004F7E56" w:rsidRPr="004F7E56">
        <w:rPr>
          <w:rFonts w:ascii="Arial" w:hAnsi="Arial" w:cs="Arial"/>
          <w:bCs/>
          <w:sz w:val="20"/>
          <w:szCs w:val="20"/>
          <w:lang w:val="es-PE"/>
        </w:rPr>
        <w:t>Analista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Prioridad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Deseable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Estabilidad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Transable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Fecha Actualización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2009-08-30 17:06:00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Estado 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No_Cumple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Incremento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2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Tipo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Funcional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T. Usuario Asociado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1A556F">
        <w:rPr>
          <w:rFonts w:ascii="Arial" w:hAnsi="Arial" w:cs="Arial"/>
          <w:i/>
          <w:sz w:val="20"/>
          <w:szCs w:val="20"/>
          <w:lang w:val="es-PE"/>
        </w:rPr>
        <w:t>Actualizador</w:t>
      </w:r>
    </w:p>
    <w:p w:rsidR="004429B9" w:rsidRPr="004429B9" w:rsidRDefault="004429B9" w:rsidP="004429B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color w:val="000080"/>
          <w:sz w:val="20"/>
          <w:szCs w:val="20"/>
          <w:lang w:val="es-PE"/>
        </w:rPr>
        <w:t>RS0008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 - Exportar a Excel (*.xls).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Descripcion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Una vez que se mostró el cuadro  y el gráfico de las estadísticas, el usuario </w:t>
      </w:r>
      <w:r w:rsidRPr="001A556F">
        <w:rPr>
          <w:rFonts w:ascii="Arial" w:hAnsi="Arial" w:cs="Arial"/>
          <w:i/>
          <w:sz w:val="20"/>
          <w:szCs w:val="20"/>
          <w:lang w:val="es-PE"/>
        </w:rPr>
        <w:t>consultor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tiene la opción de exportar estos datos a Excel (*.xls), para lo cual deberá seleccionar un ícono que indique</w:t>
      </w:r>
      <w:r w:rsidR="003E3EDB">
        <w:rPr>
          <w:rFonts w:ascii="Arial" w:hAnsi="Arial" w:cs="Arial"/>
          <w:sz w:val="20"/>
          <w:szCs w:val="20"/>
          <w:lang w:val="es-PE"/>
        </w:rPr>
        <w:t xml:space="preserve"> esta funcionalidad</w:t>
      </w:r>
      <w:r w:rsidRPr="004429B9">
        <w:rPr>
          <w:rFonts w:ascii="Arial" w:hAnsi="Arial" w:cs="Arial"/>
          <w:sz w:val="20"/>
          <w:szCs w:val="20"/>
          <w:lang w:val="es-PE"/>
        </w:rPr>
        <w:t>.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Fuente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sz w:val="20"/>
          <w:szCs w:val="20"/>
          <w:lang w:val="es-PE"/>
        </w:rPr>
        <w:t>Analista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Prioridad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Deseable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Estabilidad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Transable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Fecha Actualización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2009-08-30 17:10:00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Estado 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No_Cumple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Incremento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2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Tipo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Funcional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T. Usuario Asociado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1A556F">
        <w:rPr>
          <w:rFonts w:ascii="Arial" w:hAnsi="Arial" w:cs="Arial"/>
          <w:i/>
          <w:sz w:val="20"/>
          <w:szCs w:val="20"/>
          <w:lang w:val="es-PE"/>
        </w:rPr>
        <w:t>Consultor</w:t>
      </w:r>
    </w:p>
    <w:p w:rsidR="004429B9" w:rsidRPr="004429B9" w:rsidRDefault="004429B9" w:rsidP="004429B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PE"/>
        </w:rPr>
      </w:pP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color w:val="000080"/>
          <w:sz w:val="20"/>
          <w:szCs w:val="20"/>
          <w:lang w:val="es-PE"/>
        </w:rPr>
        <w:t>RS0009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 - Cambiar de idioma.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Descripcion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Funcionalidad que permite al usuario cambiar de idiom</w:t>
      </w:r>
      <w:r w:rsidR="003E3EDB">
        <w:rPr>
          <w:rFonts w:ascii="Arial" w:hAnsi="Arial" w:cs="Arial"/>
          <w:sz w:val="20"/>
          <w:szCs w:val="20"/>
          <w:lang w:val="es-PE"/>
        </w:rPr>
        <w:t>a. El portal tendrá implementada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la opción de cambiar el idioma del menú de opciones del sitio</w:t>
      </w:r>
      <w:r w:rsidR="003E3EDB">
        <w:rPr>
          <w:rFonts w:ascii="Arial" w:hAnsi="Arial" w:cs="Arial"/>
          <w:sz w:val="20"/>
          <w:szCs w:val="20"/>
          <w:lang w:val="es-PE"/>
        </w:rPr>
        <w:t>.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</w:t>
      </w:r>
      <w:r w:rsidR="003E3EDB">
        <w:rPr>
          <w:rFonts w:ascii="Arial" w:hAnsi="Arial" w:cs="Arial"/>
          <w:sz w:val="20"/>
          <w:szCs w:val="20"/>
          <w:lang w:val="es-PE"/>
        </w:rPr>
        <w:t>L</w:t>
      </w:r>
      <w:r w:rsidRPr="004429B9">
        <w:rPr>
          <w:rFonts w:ascii="Arial" w:hAnsi="Arial" w:cs="Arial"/>
          <w:sz w:val="20"/>
          <w:szCs w:val="20"/>
          <w:lang w:val="es-PE"/>
        </w:rPr>
        <w:t>os idiomas que contempla son: español, portugués e inglés. Por defecto el portal mostrará en español o según el idioma del browser que esté utilizando</w:t>
      </w:r>
      <w:r w:rsidR="003E3EDB">
        <w:rPr>
          <w:rFonts w:ascii="Arial" w:hAnsi="Arial" w:cs="Arial"/>
          <w:sz w:val="20"/>
          <w:szCs w:val="20"/>
          <w:lang w:val="es-PE"/>
        </w:rPr>
        <w:t>, en caso de ser soportado</w:t>
      </w:r>
      <w:r w:rsidRPr="004429B9">
        <w:rPr>
          <w:rFonts w:ascii="Arial" w:hAnsi="Arial" w:cs="Arial"/>
          <w:sz w:val="20"/>
          <w:szCs w:val="20"/>
          <w:lang w:val="es-PE"/>
        </w:rPr>
        <w:t>.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Fuente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sz w:val="20"/>
          <w:szCs w:val="20"/>
          <w:lang w:val="es-PE"/>
        </w:rPr>
        <w:t>Analista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Prioridad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Deseable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Estabilidad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Transable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Fecha Actualización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2009-08-30 17:17:00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Estado 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No_Cumple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Incremento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2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</w:rPr>
      </w:pPr>
      <w:r w:rsidRPr="004429B9">
        <w:rPr>
          <w:rFonts w:ascii="Arial" w:hAnsi="Arial" w:cs="Arial"/>
          <w:b/>
          <w:bCs/>
          <w:sz w:val="20"/>
          <w:szCs w:val="20"/>
        </w:rPr>
        <w:t>Tipo</w:t>
      </w:r>
      <w:r w:rsidRPr="004429B9">
        <w:rPr>
          <w:rFonts w:ascii="Arial" w:hAnsi="Arial" w:cs="Arial"/>
          <w:b/>
          <w:bCs/>
          <w:sz w:val="20"/>
          <w:szCs w:val="20"/>
        </w:rPr>
        <w:tab/>
      </w:r>
      <w:r w:rsidRPr="004429B9">
        <w:rPr>
          <w:rFonts w:ascii="Arial" w:hAnsi="Arial" w:cs="Arial"/>
          <w:b/>
          <w:bCs/>
          <w:sz w:val="20"/>
          <w:szCs w:val="20"/>
        </w:rPr>
        <w:tab/>
      </w:r>
      <w:r w:rsidRPr="004429B9">
        <w:rPr>
          <w:rFonts w:ascii="Arial" w:hAnsi="Arial" w:cs="Arial"/>
          <w:b/>
          <w:bCs/>
          <w:sz w:val="20"/>
          <w:szCs w:val="20"/>
        </w:rPr>
        <w:tab/>
        <w:t>: Funcional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T. Usuario Asociado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1A556F">
        <w:rPr>
          <w:rFonts w:ascii="Arial" w:hAnsi="Arial" w:cs="Arial"/>
          <w:i/>
          <w:sz w:val="20"/>
          <w:szCs w:val="20"/>
          <w:lang w:val="es-PE"/>
        </w:rPr>
        <w:t>Consultor</w:t>
      </w:r>
    </w:p>
    <w:p w:rsidR="004429B9" w:rsidRPr="004429B9" w:rsidRDefault="004429B9" w:rsidP="004429B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PE"/>
        </w:rPr>
      </w:pPr>
    </w:p>
    <w:p w:rsidR="004429B9" w:rsidRPr="004429B9" w:rsidRDefault="004429B9" w:rsidP="004429B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PE"/>
        </w:rPr>
      </w:pP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color w:val="000080"/>
          <w:sz w:val="20"/>
          <w:szCs w:val="20"/>
          <w:lang w:val="es-PE"/>
        </w:rPr>
        <w:lastRenderedPageBreak/>
        <w:t>RS0010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 - Llenar formulario.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Descripcion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El usuario </w:t>
      </w:r>
      <w:r w:rsidRPr="00D528BC">
        <w:rPr>
          <w:rFonts w:ascii="Arial" w:hAnsi="Arial" w:cs="Arial"/>
          <w:i/>
          <w:sz w:val="20"/>
          <w:szCs w:val="20"/>
          <w:lang w:val="es-PE"/>
        </w:rPr>
        <w:t>administrador</w:t>
      </w:r>
      <w:r w:rsidRPr="004429B9">
        <w:rPr>
          <w:rFonts w:ascii="Arial" w:hAnsi="Arial" w:cs="Arial"/>
          <w:sz w:val="20"/>
          <w:szCs w:val="20"/>
          <w:lang w:val="es-PE"/>
        </w:rPr>
        <w:t>, llenará un formulario con la información necesaria para un nuevo registro de una tabla tipificada existente (o para actualizar uno existente).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Fuente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sz w:val="20"/>
          <w:szCs w:val="20"/>
          <w:lang w:val="es-PE"/>
        </w:rPr>
        <w:t>Analista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Prioridad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Deseable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Estabilidad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Intransable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Fecha Actualización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2009-08-30 17:51:00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Estado 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No_Cumple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Incremento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2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Tipo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Funcional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T. Usuario Asociado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D528BC">
        <w:rPr>
          <w:rFonts w:ascii="Arial" w:hAnsi="Arial" w:cs="Arial"/>
          <w:i/>
          <w:sz w:val="20"/>
          <w:szCs w:val="20"/>
          <w:lang w:val="es-PE"/>
        </w:rPr>
        <w:t>Administrador</w:t>
      </w:r>
    </w:p>
    <w:p w:rsidR="004429B9" w:rsidRPr="004429B9" w:rsidRDefault="004429B9" w:rsidP="004429B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PE"/>
        </w:rPr>
      </w:pP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color w:val="000080"/>
          <w:sz w:val="20"/>
          <w:szCs w:val="20"/>
          <w:lang w:val="es-PE"/>
        </w:rPr>
        <w:t>RS0011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 - Cambiar valores de tablas tipificadas.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Descripcion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Una vez que el usuario </w:t>
      </w:r>
      <w:r w:rsidRPr="00D528BC">
        <w:rPr>
          <w:rFonts w:ascii="Arial" w:hAnsi="Arial" w:cs="Arial"/>
          <w:i/>
          <w:sz w:val="20"/>
          <w:szCs w:val="20"/>
          <w:lang w:val="es-PE"/>
        </w:rPr>
        <w:t>administrador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ha llenado el formulario, el sistema deberá verificar la consistencia de los datos, y luego deberá actualizar la base de datos.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Fuente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sz w:val="20"/>
          <w:szCs w:val="20"/>
          <w:lang w:val="es-PE"/>
        </w:rPr>
        <w:t>Analista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Prioridad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Deseable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Estabilidad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Transable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Fecha Actualización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2009-08-30 17:57:00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Estado 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No_Cumple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Incremento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2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</w:rPr>
      </w:pPr>
      <w:r w:rsidRPr="004429B9">
        <w:rPr>
          <w:rFonts w:ascii="Arial" w:hAnsi="Arial" w:cs="Arial"/>
          <w:b/>
          <w:bCs/>
          <w:sz w:val="20"/>
          <w:szCs w:val="20"/>
        </w:rPr>
        <w:t>Tipo</w:t>
      </w:r>
      <w:r w:rsidRPr="004429B9">
        <w:rPr>
          <w:rFonts w:ascii="Arial" w:hAnsi="Arial" w:cs="Arial"/>
          <w:b/>
          <w:bCs/>
          <w:sz w:val="20"/>
          <w:szCs w:val="20"/>
        </w:rPr>
        <w:tab/>
      </w:r>
      <w:r w:rsidRPr="004429B9">
        <w:rPr>
          <w:rFonts w:ascii="Arial" w:hAnsi="Arial" w:cs="Arial"/>
          <w:b/>
          <w:bCs/>
          <w:sz w:val="20"/>
          <w:szCs w:val="20"/>
        </w:rPr>
        <w:tab/>
      </w:r>
      <w:r w:rsidRPr="004429B9">
        <w:rPr>
          <w:rFonts w:ascii="Arial" w:hAnsi="Arial" w:cs="Arial"/>
          <w:b/>
          <w:bCs/>
          <w:sz w:val="20"/>
          <w:szCs w:val="20"/>
        </w:rPr>
        <w:tab/>
        <w:t>: Funcional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18"/>
          <w:szCs w:val="20"/>
        </w:rPr>
      </w:pPr>
      <w:r w:rsidRPr="004429B9">
        <w:rPr>
          <w:rFonts w:ascii="Arial" w:hAnsi="Arial" w:cs="Arial"/>
          <w:b/>
          <w:bCs/>
          <w:sz w:val="20"/>
          <w:szCs w:val="20"/>
        </w:rPr>
        <w:t>T. Usuario Asociado</w:t>
      </w:r>
      <w:r w:rsidRPr="004429B9">
        <w:rPr>
          <w:rFonts w:ascii="Arial" w:hAnsi="Arial" w:cs="Arial"/>
          <w:b/>
          <w:bCs/>
          <w:sz w:val="20"/>
          <w:szCs w:val="20"/>
        </w:rPr>
        <w:tab/>
        <w:t xml:space="preserve">: </w:t>
      </w:r>
      <w:r w:rsidRPr="00D528BC">
        <w:rPr>
          <w:rFonts w:ascii="Arial" w:hAnsi="Arial" w:cs="Arial"/>
          <w:b/>
          <w:bCs/>
          <w:i/>
          <w:sz w:val="20"/>
          <w:szCs w:val="20"/>
        </w:rPr>
        <w:t>Administrador</w:t>
      </w:r>
    </w:p>
    <w:p w:rsidR="004429B9" w:rsidRDefault="004429B9" w:rsidP="004429B9">
      <w:pPr>
        <w:pStyle w:val="Ttulo3"/>
        <w:numPr>
          <w:ilvl w:val="0"/>
          <w:numId w:val="0"/>
        </w:numPr>
        <w:ind w:left="720"/>
        <w:rPr>
          <w:sz w:val="28"/>
          <w:lang w:val="es-CL"/>
        </w:rPr>
      </w:pPr>
      <w:bookmarkStart w:id="128" w:name="_Toc239391977"/>
      <w:bookmarkStart w:id="129" w:name="_Toc239392223"/>
    </w:p>
    <w:p w:rsidR="00F118F4" w:rsidRDefault="00F118F4" w:rsidP="00F118F4">
      <w:pPr>
        <w:pStyle w:val="Ttulo3"/>
        <w:numPr>
          <w:ilvl w:val="2"/>
          <w:numId w:val="2"/>
        </w:numPr>
        <w:rPr>
          <w:sz w:val="28"/>
          <w:lang w:val="es-CL"/>
        </w:rPr>
      </w:pPr>
      <w:bookmarkStart w:id="130" w:name="_Toc239422862"/>
      <w:bookmarkStart w:id="131" w:name="_Toc239423059"/>
      <w:bookmarkStart w:id="132" w:name="_Toc239423464"/>
      <w:bookmarkStart w:id="133" w:name="_Toc239424417"/>
      <w:r w:rsidRPr="00AB4831">
        <w:rPr>
          <w:sz w:val="28"/>
          <w:lang w:val="es-CL"/>
        </w:rPr>
        <w:t xml:space="preserve">Requisitos de </w:t>
      </w:r>
      <w:r w:rsidR="00AE34D2">
        <w:rPr>
          <w:sz w:val="28"/>
          <w:lang w:val="es-CL"/>
        </w:rPr>
        <w:t>mantenibilidad</w:t>
      </w:r>
      <w:bookmarkEnd w:id="128"/>
      <w:bookmarkEnd w:id="129"/>
      <w:bookmarkEnd w:id="130"/>
      <w:bookmarkEnd w:id="131"/>
      <w:bookmarkEnd w:id="132"/>
      <w:bookmarkEnd w:id="133"/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bookmarkStart w:id="134" w:name="_Toc239391978"/>
      <w:bookmarkStart w:id="135" w:name="_Toc239392224"/>
      <w:bookmarkEnd w:id="134"/>
      <w:bookmarkEnd w:id="135"/>
      <w:r w:rsidRPr="004429B9">
        <w:rPr>
          <w:rFonts w:ascii="Arial" w:hAnsi="Arial" w:cs="Arial"/>
          <w:b/>
          <w:bCs/>
          <w:color w:val="000080"/>
          <w:sz w:val="20"/>
          <w:szCs w:val="20"/>
          <w:lang w:val="es-PE"/>
        </w:rPr>
        <w:t>RS0012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 - Uso de estilos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Descripcion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El sitio debe utilizar el estilo que actualmente está en el portal de LACCIR (estilo similar). El uso de hojas</w:t>
      </w:r>
      <w:r w:rsidR="003E3EDB">
        <w:rPr>
          <w:rFonts w:ascii="Arial" w:hAnsi="Arial" w:cs="Arial"/>
          <w:sz w:val="20"/>
          <w:szCs w:val="20"/>
          <w:lang w:val="es-PE"/>
        </w:rPr>
        <w:t xml:space="preserve"> de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estilos en cascada (Cascading Style Sheets CSS), facilitará que a futuro la apariencia del sitio sea modificado rápidamente.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Fuente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sz w:val="20"/>
          <w:szCs w:val="20"/>
          <w:lang w:val="es-PE"/>
        </w:rPr>
        <w:t>Analista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Prioridad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="00F4651E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Crítica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Estabilidad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Intransable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Fecha Actualización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2009-08-30 18:03:00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Estado 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No_Cumple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Incremento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1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</w:rPr>
      </w:pPr>
      <w:r w:rsidRPr="004429B9">
        <w:rPr>
          <w:rFonts w:ascii="Arial" w:hAnsi="Arial" w:cs="Arial"/>
          <w:b/>
          <w:bCs/>
          <w:sz w:val="20"/>
          <w:szCs w:val="20"/>
        </w:rPr>
        <w:t>Tipo</w:t>
      </w:r>
      <w:r w:rsidRPr="004429B9">
        <w:rPr>
          <w:rFonts w:ascii="Arial" w:hAnsi="Arial" w:cs="Arial"/>
          <w:b/>
          <w:bCs/>
          <w:sz w:val="20"/>
          <w:szCs w:val="20"/>
        </w:rPr>
        <w:tab/>
      </w:r>
      <w:r w:rsidRPr="004429B9">
        <w:rPr>
          <w:rFonts w:ascii="Arial" w:hAnsi="Arial" w:cs="Arial"/>
          <w:b/>
          <w:bCs/>
          <w:sz w:val="20"/>
          <w:szCs w:val="20"/>
        </w:rPr>
        <w:tab/>
      </w:r>
      <w:r w:rsidRPr="004429B9">
        <w:rPr>
          <w:rFonts w:ascii="Arial" w:hAnsi="Arial" w:cs="Arial"/>
          <w:b/>
          <w:bCs/>
          <w:sz w:val="20"/>
          <w:szCs w:val="20"/>
        </w:rPr>
        <w:tab/>
        <w:t>: Mantenibilidad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T. Usuario Asociado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1A556F">
        <w:rPr>
          <w:rFonts w:ascii="Arial" w:hAnsi="Arial" w:cs="Arial"/>
          <w:i/>
          <w:sz w:val="20"/>
          <w:szCs w:val="20"/>
          <w:lang w:val="es-PE"/>
        </w:rPr>
        <w:t>Consultor</w:t>
      </w:r>
      <w:r w:rsidRPr="004429B9">
        <w:rPr>
          <w:rFonts w:ascii="Arial" w:hAnsi="Arial" w:cs="Arial"/>
          <w:sz w:val="20"/>
          <w:szCs w:val="20"/>
          <w:lang w:val="es-PE"/>
        </w:rPr>
        <w:t>,</w:t>
      </w:r>
      <w:r w:rsidRPr="001A556F">
        <w:rPr>
          <w:rFonts w:ascii="Arial" w:hAnsi="Arial" w:cs="Arial"/>
          <w:i/>
          <w:sz w:val="20"/>
          <w:szCs w:val="20"/>
          <w:lang w:val="es-PE"/>
        </w:rPr>
        <w:t>Actualizador</w:t>
      </w:r>
      <w:r w:rsidRPr="004429B9">
        <w:rPr>
          <w:rFonts w:ascii="Arial" w:hAnsi="Arial" w:cs="Arial"/>
          <w:sz w:val="20"/>
          <w:szCs w:val="20"/>
          <w:lang w:val="es-PE"/>
        </w:rPr>
        <w:t>,</w:t>
      </w:r>
      <w:r w:rsidRPr="00D528BC">
        <w:rPr>
          <w:rFonts w:ascii="Arial" w:hAnsi="Arial" w:cs="Arial"/>
          <w:i/>
          <w:sz w:val="20"/>
          <w:szCs w:val="20"/>
          <w:lang w:val="es-PE"/>
        </w:rPr>
        <w:t>Administrador</w:t>
      </w:r>
    </w:p>
    <w:p w:rsidR="004429B9" w:rsidRDefault="004429B9" w:rsidP="004429B9">
      <w:pPr>
        <w:pStyle w:val="Ttulo3"/>
        <w:numPr>
          <w:ilvl w:val="0"/>
          <w:numId w:val="0"/>
        </w:numPr>
        <w:ind w:left="720"/>
        <w:rPr>
          <w:bCs w:val="0"/>
          <w:sz w:val="22"/>
          <w:szCs w:val="20"/>
          <w:lang w:val="es-PE"/>
        </w:rPr>
      </w:pPr>
    </w:p>
    <w:p w:rsidR="00105219" w:rsidRPr="004429B9" w:rsidRDefault="00F4651E" w:rsidP="00105219">
      <w:pPr>
        <w:pStyle w:val="Ttulo3"/>
        <w:numPr>
          <w:ilvl w:val="2"/>
          <w:numId w:val="2"/>
        </w:numPr>
        <w:rPr>
          <w:sz w:val="28"/>
          <w:lang w:val="es-CL"/>
        </w:rPr>
      </w:pPr>
      <w:r>
        <w:rPr>
          <w:sz w:val="28"/>
          <w:lang w:val="es-CL"/>
        </w:rPr>
        <w:br w:type="page"/>
      </w:r>
      <w:bookmarkStart w:id="136" w:name="_Toc239422863"/>
      <w:bookmarkStart w:id="137" w:name="_Toc239423060"/>
      <w:bookmarkStart w:id="138" w:name="_Toc239423465"/>
      <w:bookmarkStart w:id="139" w:name="_Toc239424418"/>
      <w:r w:rsidR="00105219" w:rsidRPr="004429B9">
        <w:rPr>
          <w:sz w:val="28"/>
          <w:lang w:val="es-CL"/>
        </w:rPr>
        <w:lastRenderedPageBreak/>
        <w:t>Requisitos de interfaz</w:t>
      </w:r>
      <w:bookmarkEnd w:id="136"/>
      <w:bookmarkEnd w:id="137"/>
      <w:bookmarkEnd w:id="138"/>
      <w:bookmarkEnd w:id="139"/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color w:val="000080"/>
          <w:sz w:val="20"/>
          <w:szCs w:val="20"/>
          <w:lang w:val="es-PE"/>
        </w:rPr>
        <w:t>RS0013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 - Interoperable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Descripcion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El sistema debe ser interoperable con otros sistemas que están en proceso de desarrollo. Entendemos por interoperable al hecho de que debe utilizar la estructura de base de datos y la información actual. La autenticación de los usuarios se realizará con la base de datos existente en el LACCIR.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Fuente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sz w:val="20"/>
          <w:szCs w:val="20"/>
          <w:lang w:val="es-PE"/>
        </w:rPr>
        <w:t>Analista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Prioridad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="00F4651E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Crítica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Estabilidad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Intransable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Fecha Actualización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2009-08-30 18:06:00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Estado 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No_Cumple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Incremento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1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Tipo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Interfaz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T. Usuario Asociado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D528BC">
        <w:rPr>
          <w:rFonts w:ascii="Arial" w:hAnsi="Arial" w:cs="Arial"/>
          <w:i/>
          <w:sz w:val="20"/>
          <w:szCs w:val="20"/>
          <w:lang w:val="es-PE"/>
        </w:rPr>
        <w:t>Administrador</w:t>
      </w:r>
    </w:p>
    <w:p w:rsidR="004429B9" w:rsidRPr="004429B9" w:rsidRDefault="004429B9" w:rsidP="004429B9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color w:val="000080"/>
          <w:sz w:val="20"/>
          <w:szCs w:val="20"/>
          <w:lang w:val="es-PE"/>
        </w:rPr>
        <w:t>RS0014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 - Compatible con los navegadores web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Descripcion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El sitio deberá funcionar míni</w:t>
      </w:r>
      <w:r w:rsidR="003E3EDB">
        <w:rPr>
          <w:rFonts w:ascii="Arial" w:hAnsi="Arial" w:cs="Arial"/>
          <w:sz w:val="20"/>
          <w:szCs w:val="20"/>
          <w:lang w:val="es-PE"/>
        </w:rPr>
        <w:t>mamente en 2 navegadores web;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 Internet Explorer 6.x y Mozilla Firefox 3.x. Con funcionar se entiende que todas las prestaciones del sitio no deberán tener problema alguno y el diseño del sitio no deberá ser afectado por el navegador. Se deberá probar el sistema en</w:t>
      </w:r>
      <w:r w:rsidR="003E3EDB">
        <w:rPr>
          <w:rFonts w:ascii="Arial" w:hAnsi="Arial" w:cs="Arial"/>
          <w:sz w:val="20"/>
          <w:szCs w:val="20"/>
          <w:lang w:val="es-PE"/>
        </w:rPr>
        <w:t xml:space="preserve"> ambos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navegadores.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Fuente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sz w:val="20"/>
          <w:szCs w:val="20"/>
          <w:lang w:val="es-PE"/>
        </w:rPr>
        <w:t>Analista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Prioridad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="00F4651E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Crítica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Estabilidad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Intransable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Fecha Actualización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2009-08-30 18:10:00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Estado 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No_Cumple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Incremento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1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Tipo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Interfaz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T. Usuario Asociado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1A556F">
        <w:rPr>
          <w:rFonts w:ascii="Arial" w:hAnsi="Arial" w:cs="Arial"/>
          <w:i/>
          <w:sz w:val="20"/>
          <w:szCs w:val="20"/>
          <w:lang w:val="es-PE"/>
        </w:rPr>
        <w:t>Consultor</w:t>
      </w:r>
      <w:r w:rsidRPr="004429B9">
        <w:rPr>
          <w:rFonts w:ascii="Arial" w:hAnsi="Arial" w:cs="Arial"/>
          <w:sz w:val="20"/>
          <w:szCs w:val="20"/>
          <w:lang w:val="es-PE"/>
        </w:rPr>
        <w:t>,</w:t>
      </w:r>
      <w:r w:rsidRPr="001A556F">
        <w:rPr>
          <w:rFonts w:ascii="Arial" w:hAnsi="Arial" w:cs="Arial"/>
          <w:i/>
          <w:sz w:val="20"/>
          <w:szCs w:val="20"/>
          <w:lang w:val="es-PE"/>
        </w:rPr>
        <w:t>Actualizador</w:t>
      </w:r>
      <w:r w:rsidRPr="004429B9">
        <w:rPr>
          <w:rFonts w:ascii="Arial" w:hAnsi="Arial" w:cs="Arial"/>
          <w:sz w:val="20"/>
          <w:szCs w:val="20"/>
          <w:lang w:val="es-PE"/>
        </w:rPr>
        <w:t>,</w:t>
      </w:r>
      <w:r w:rsidRPr="00D528BC">
        <w:rPr>
          <w:rFonts w:ascii="Arial" w:hAnsi="Arial" w:cs="Arial"/>
          <w:i/>
          <w:sz w:val="20"/>
          <w:szCs w:val="20"/>
          <w:lang w:val="es-PE"/>
        </w:rPr>
        <w:t>Administrador</w:t>
      </w:r>
    </w:p>
    <w:p w:rsidR="004429B9" w:rsidRPr="004429B9" w:rsidRDefault="004429B9" w:rsidP="004429B9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color w:val="000080"/>
          <w:sz w:val="20"/>
          <w:szCs w:val="20"/>
          <w:lang w:val="es-PE"/>
        </w:rPr>
        <w:t>RS0015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 - Fácil de usar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Descripcion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El sitio debe ser fácil de usar. Se entiende que una persona capaz de revisar su e-mail, descargar archivos y utilizar buscadores de Internet no tendrá problemas con utilizar el sitio.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Fuente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sz w:val="20"/>
          <w:szCs w:val="20"/>
          <w:lang w:val="es-PE"/>
        </w:rPr>
        <w:t>Analista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Prioridad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="00F4651E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Crítica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Estabilidad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Intransable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Fecha Actualización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2009-08-30 18:14:00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Estado 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No_Cumple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Incremento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2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</w:rPr>
      </w:pPr>
      <w:r w:rsidRPr="004429B9">
        <w:rPr>
          <w:rFonts w:ascii="Arial" w:hAnsi="Arial" w:cs="Arial"/>
          <w:b/>
          <w:bCs/>
          <w:sz w:val="20"/>
          <w:szCs w:val="20"/>
        </w:rPr>
        <w:t>Tipo</w:t>
      </w:r>
      <w:r w:rsidRPr="004429B9">
        <w:rPr>
          <w:rFonts w:ascii="Arial" w:hAnsi="Arial" w:cs="Arial"/>
          <w:b/>
          <w:bCs/>
          <w:sz w:val="20"/>
          <w:szCs w:val="20"/>
        </w:rPr>
        <w:tab/>
      </w:r>
      <w:r w:rsidRPr="004429B9">
        <w:rPr>
          <w:rFonts w:ascii="Arial" w:hAnsi="Arial" w:cs="Arial"/>
          <w:b/>
          <w:bCs/>
          <w:sz w:val="20"/>
          <w:szCs w:val="20"/>
        </w:rPr>
        <w:tab/>
      </w:r>
      <w:r w:rsidRPr="004429B9">
        <w:rPr>
          <w:rFonts w:ascii="Arial" w:hAnsi="Arial" w:cs="Arial"/>
          <w:b/>
          <w:bCs/>
          <w:sz w:val="20"/>
          <w:szCs w:val="20"/>
        </w:rPr>
        <w:tab/>
        <w:t>: Interfaz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T. Usuario Asociado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1A556F">
        <w:rPr>
          <w:rFonts w:ascii="Arial" w:hAnsi="Arial" w:cs="Arial"/>
          <w:i/>
          <w:sz w:val="20"/>
          <w:szCs w:val="20"/>
          <w:lang w:val="es-PE"/>
        </w:rPr>
        <w:t>Consultor</w:t>
      </w:r>
      <w:r w:rsidRPr="004429B9">
        <w:rPr>
          <w:rFonts w:ascii="Arial" w:hAnsi="Arial" w:cs="Arial"/>
          <w:sz w:val="20"/>
          <w:szCs w:val="20"/>
          <w:lang w:val="es-PE"/>
        </w:rPr>
        <w:t>,</w:t>
      </w:r>
      <w:r w:rsidRPr="001A556F">
        <w:rPr>
          <w:rFonts w:ascii="Arial" w:hAnsi="Arial" w:cs="Arial"/>
          <w:i/>
          <w:sz w:val="20"/>
          <w:szCs w:val="20"/>
          <w:lang w:val="es-PE"/>
        </w:rPr>
        <w:t>Actualizador</w:t>
      </w:r>
      <w:r w:rsidRPr="004429B9">
        <w:rPr>
          <w:rFonts w:ascii="Arial" w:hAnsi="Arial" w:cs="Arial"/>
          <w:sz w:val="20"/>
          <w:szCs w:val="20"/>
          <w:lang w:val="es-PE"/>
        </w:rPr>
        <w:t>,</w:t>
      </w:r>
      <w:r w:rsidRPr="00D528BC">
        <w:rPr>
          <w:rFonts w:ascii="Arial" w:hAnsi="Arial" w:cs="Arial"/>
          <w:i/>
          <w:sz w:val="20"/>
          <w:szCs w:val="20"/>
          <w:lang w:val="es-PE"/>
        </w:rPr>
        <w:t>Administrador</w:t>
      </w:r>
    </w:p>
    <w:p w:rsidR="004429B9" w:rsidRDefault="004429B9" w:rsidP="004429B9">
      <w:pPr>
        <w:pStyle w:val="Ttulo3"/>
        <w:numPr>
          <w:ilvl w:val="0"/>
          <w:numId w:val="0"/>
        </w:numPr>
        <w:ind w:left="720"/>
        <w:rPr>
          <w:sz w:val="28"/>
          <w:lang w:val="es-CL"/>
        </w:rPr>
      </w:pPr>
    </w:p>
    <w:p w:rsidR="004429B9" w:rsidRPr="004429B9" w:rsidRDefault="00F4651E" w:rsidP="004429B9">
      <w:pPr>
        <w:pStyle w:val="Ttulo3"/>
        <w:numPr>
          <w:ilvl w:val="2"/>
          <w:numId w:val="2"/>
        </w:numPr>
        <w:rPr>
          <w:sz w:val="28"/>
          <w:lang w:val="es-CL"/>
        </w:rPr>
      </w:pPr>
      <w:r>
        <w:rPr>
          <w:sz w:val="28"/>
          <w:lang w:val="es-CL"/>
        </w:rPr>
        <w:br w:type="page"/>
      </w:r>
      <w:bookmarkStart w:id="140" w:name="_Toc239422864"/>
      <w:bookmarkStart w:id="141" w:name="_Toc239423061"/>
      <w:bookmarkStart w:id="142" w:name="_Toc239423466"/>
      <w:bookmarkStart w:id="143" w:name="_Toc239424419"/>
      <w:r w:rsidR="004429B9" w:rsidRPr="004429B9">
        <w:rPr>
          <w:sz w:val="28"/>
          <w:lang w:val="es-CL"/>
        </w:rPr>
        <w:lastRenderedPageBreak/>
        <w:t>Confiabilidad</w:t>
      </w:r>
      <w:bookmarkEnd w:id="140"/>
      <w:bookmarkEnd w:id="141"/>
      <w:bookmarkEnd w:id="142"/>
      <w:bookmarkEnd w:id="143"/>
    </w:p>
    <w:p w:rsidR="004429B9" w:rsidRDefault="004429B9" w:rsidP="004429B9">
      <w:pPr>
        <w:pStyle w:val="Textoindependiente"/>
        <w:rPr>
          <w:lang w:val="es-PE"/>
        </w:rPr>
      </w:pP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color w:val="000080"/>
          <w:sz w:val="20"/>
          <w:szCs w:val="20"/>
          <w:lang w:val="es-PE"/>
        </w:rPr>
        <w:t>RS0016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 - El sistema deberá hacer uso de manejo de se</w:t>
      </w:r>
      <w:r>
        <w:rPr>
          <w:rFonts w:ascii="Arial" w:hAnsi="Arial" w:cs="Arial"/>
          <w:b/>
          <w:bCs/>
          <w:sz w:val="20"/>
          <w:szCs w:val="20"/>
          <w:lang w:val="es-PE"/>
        </w:rPr>
        <w:t>siones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Descripcion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El sistema deberá hacer uso de manejo de sesiones. Esto permitirá que un usuario registrado pueda modificar o actualizar información mientras dure la sesión.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Fuente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sz w:val="20"/>
          <w:szCs w:val="20"/>
          <w:lang w:val="es-PE"/>
        </w:rPr>
        <w:t>Analista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Prioridad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="00F4651E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Crítica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Estabilidad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Intransable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Fecha Actualización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2009-08-30 18:24:00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Estado 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No_Cumple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Incremento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2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Tipo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Confiabilidad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T. Usuario Asociado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1A556F">
        <w:rPr>
          <w:rFonts w:ascii="Arial" w:hAnsi="Arial" w:cs="Arial"/>
          <w:i/>
          <w:sz w:val="20"/>
          <w:szCs w:val="20"/>
          <w:lang w:val="es-PE"/>
        </w:rPr>
        <w:t>Actualizador</w:t>
      </w:r>
      <w:r w:rsidRPr="004429B9">
        <w:rPr>
          <w:rFonts w:ascii="Arial" w:hAnsi="Arial" w:cs="Arial"/>
          <w:sz w:val="20"/>
          <w:szCs w:val="20"/>
          <w:lang w:val="es-PE"/>
        </w:rPr>
        <w:t>,</w:t>
      </w:r>
      <w:r w:rsidRPr="00D528BC">
        <w:rPr>
          <w:rFonts w:ascii="Arial" w:hAnsi="Arial" w:cs="Arial"/>
          <w:i/>
          <w:sz w:val="20"/>
          <w:szCs w:val="20"/>
          <w:lang w:val="es-PE"/>
        </w:rPr>
        <w:t>Administrador</w:t>
      </w:r>
    </w:p>
    <w:p w:rsidR="004429B9" w:rsidRPr="004429B9" w:rsidRDefault="004429B9" w:rsidP="004429B9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color w:val="000080"/>
          <w:sz w:val="20"/>
          <w:szCs w:val="20"/>
          <w:lang w:val="es-PE"/>
        </w:rPr>
        <w:t>RS0017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 - Visibilidad de información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Descripcion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El </w:t>
      </w:r>
      <w:r w:rsidRPr="001A556F">
        <w:rPr>
          <w:rFonts w:ascii="Arial" w:hAnsi="Arial" w:cs="Arial"/>
          <w:i/>
          <w:sz w:val="20"/>
          <w:szCs w:val="20"/>
          <w:lang w:val="es-PE"/>
        </w:rPr>
        <w:t>actualizador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sólo tendrá la opción de ingresar, modificar o visualizar la información de la institución de la cual es responsable. Esto impedirá que un </w:t>
      </w:r>
      <w:r w:rsidRPr="001A556F">
        <w:rPr>
          <w:rFonts w:ascii="Arial" w:hAnsi="Arial" w:cs="Arial"/>
          <w:i/>
          <w:sz w:val="20"/>
          <w:szCs w:val="20"/>
          <w:lang w:val="es-PE"/>
        </w:rPr>
        <w:t>actualizador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pueda modificar datos de una institución que no le corresponde.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Fuente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sz w:val="20"/>
          <w:szCs w:val="20"/>
          <w:lang w:val="es-PE"/>
        </w:rPr>
        <w:t>Analista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Prioridad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="00F4651E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Crítica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Estabilidad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Intransable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Fecha Actualización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2009-08-30 18:30:00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Estado 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No_Cumple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Incremento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2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</w:rPr>
      </w:pPr>
      <w:r w:rsidRPr="004429B9">
        <w:rPr>
          <w:rFonts w:ascii="Arial" w:hAnsi="Arial" w:cs="Arial"/>
          <w:b/>
          <w:bCs/>
          <w:sz w:val="20"/>
          <w:szCs w:val="20"/>
        </w:rPr>
        <w:t>Tipo</w:t>
      </w:r>
      <w:r w:rsidRPr="004429B9">
        <w:rPr>
          <w:rFonts w:ascii="Arial" w:hAnsi="Arial" w:cs="Arial"/>
          <w:b/>
          <w:bCs/>
          <w:sz w:val="20"/>
          <w:szCs w:val="20"/>
        </w:rPr>
        <w:tab/>
      </w:r>
      <w:r w:rsidRPr="004429B9">
        <w:rPr>
          <w:rFonts w:ascii="Arial" w:hAnsi="Arial" w:cs="Arial"/>
          <w:b/>
          <w:bCs/>
          <w:sz w:val="20"/>
          <w:szCs w:val="20"/>
        </w:rPr>
        <w:tab/>
      </w:r>
      <w:r w:rsidRPr="004429B9">
        <w:rPr>
          <w:rFonts w:ascii="Arial" w:hAnsi="Arial" w:cs="Arial"/>
          <w:b/>
          <w:bCs/>
          <w:sz w:val="20"/>
          <w:szCs w:val="20"/>
        </w:rPr>
        <w:tab/>
        <w:t>: Confiabilidad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</w:rPr>
        <w:t>T. Usuario Asociado</w:t>
      </w:r>
      <w:r w:rsidRPr="004429B9">
        <w:rPr>
          <w:rFonts w:ascii="Arial" w:hAnsi="Arial" w:cs="Arial"/>
          <w:b/>
          <w:bCs/>
          <w:sz w:val="20"/>
          <w:szCs w:val="20"/>
        </w:rPr>
        <w:tab/>
        <w:t xml:space="preserve">: </w:t>
      </w:r>
      <w:r w:rsidRPr="001A556F">
        <w:rPr>
          <w:rFonts w:ascii="Arial" w:hAnsi="Arial" w:cs="Arial"/>
          <w:i/>
          <w:sz w:val="20"/>
          <w:szCs w:val="20"/>
        </w:rPr>
        <w:t>Actualizador</w:t>
      </w:r>
    </w:p>
    <w:p w:rsidR="00F4651E" w:rsidRDefault="00F4651E" w:rsidP="00F4651E">
      <w:pPr>
        <w:pStyle w:val="Ttulo3"/>
        <w:numPr>
          <w:ilvl w:val="0"/>
          <w:numId w:val="0"/>
        </w:numPr>
        <w:ind w:left="720"/>
        <w:rPr>
          <w:sz w:val="28"/>
          <w:lang w:val="es-CL"/>
        </w:rPr>
      </w:pPr>
    </w:p>
    <w:p w:rsidR="00986A58" w:rsidRPr="004429B9" w:rsidRDefault="00986A58" w:rsidP="00986A58">
      <w:pPr>
        <w:pStyle w:val="Ttulo3"/>
        <w:numPr>
          <w:ilvl w:val="2"/>
          <w:numId w:val="2"/>
        </w:numPr>
        <w:rPr>
          <w:sz w:val="28"/>
          <w:lang w:val="es-CL"/>
        </w:rPr>
      </w:pPr>
      <w:bookmarkStart w:id="144" w:name="_Toc239422865"/>
      <w:bookmarkStart w:id="145" w:name="_Toc239423062"/>
      <w:bookmarkStart w:id="146" w:name="_Toc239423467"/>
      <w:bookmarkStart w:id="147" w:name="_Toc239424420"/>
      <w:r w:rsidRPr="004429B9">
        <w:rPr>
          <w:sz w:val="28"/>
          <w:lang w:val="es-CL"/>
        </w:rPr>
        <w:t>Uso de recursos de software</w:t>
      </w:r>
      <w:bookmarkEnd w:id="144"/>
      <w:bookmarkEnd w:id="145"/>
      <w:bookmarkEnd w:id="146"/>
      <w:bookmarkEnd w:id="147"/>
    </w:p>
    <w:p w:rsidR="00986A58" w:rsidRDefault="00986A58" w:rsidP="00EE44A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0"/>
          <w:lang w:val="es-PE"/>
        </w:rPr>
      </w:pP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color w:val="000080"/>
          <w:sz w:val="20"/>
          <w:szCs w:val="20"/>
          <w:lang w:val="es-PE"/>
        </w:rPr>
        <w:t>RS0018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 - Utilizar Microsoft SQLServer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Descripcion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El sistema deberá utilizar el sistema de gestión de base de datos Microsoft SQL Server 2005 o superior, puesto que actualmente el diseño de otros sistemas en desarrollo están bajo el mismo gestor de base de datos. Deberá contrastarse con el servidor de base de datos.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Fuente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sz w:val="20"/>
          <w:szCs w:val="20"/>
          <w:lang w:val="es-PE"/>
        </w:rPr>
        <w:t>Analista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Prioridad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="00F4651E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Crítica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Estabilidad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Intransable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Fecha Actualización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2009-08-30 18:33:00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Estado 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No_Cumple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Incremento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1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Tipo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Recursos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T. Usuario Asociado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D528BC">
        <w:rPr>
          <w:rFonts w:ascii="Arial" w:hAnsi="Arial" w:cs="Arial"/>
          <w:i/>
          <w:sz w:val="20"/>
          <w:szCs w:val="20"/>
          <w:lang w:val="es-PE"/>
        </w:rPr>
        <w:t>Administrador</w:t>
      </w:r>
    </w:p>
    <w:p w:rsidR="004429B9" w:rsidRDefault="004429B9" w:rsidP="004429B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PE"/>
        </w:rPr>
      </w:pPr>
    </w:p>
    <w:p w:rsidR="004429B9" w:rsidRPr="004429B9" w:rsidRDefault="004429B9" w:rsidP="004429B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PE"/>
        </w:rPr>
      </w:pP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color w:val="000080"/>
          <w:sz w:val="20"/>
          <w:szCs w:val="20"/>
          <w:lang w:val="es-PE"/>
        </w:rPr>
        <w:lastRenderedPageBreak/>
        <w:t>RS0019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 - Utilizar ASP.Net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Descripcion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El sistema deberá utilizar el lenguaje de programación ASP.Net 3.5 o superior, puesto que actualmente la programación de otros sistemas con los que interactuará está bajo el mismo lenguaje. Deberá contrastarse con las páginas web.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Fuente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sz w:val="20"/>
          <w:szCs w:val="20"/>
          <w:lang w:val="es-PE"/>
        </w:rPr>
        <w:t>Analista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Prioridad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="00F4651E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Crítica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Estabilidad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Intransable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Fecha Actualización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2009-08-30 18:37:00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Estado 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No_Cumple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Incremento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1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Tipo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Recursos</w:t>
      </w:r>
    </w:p>
    <w:p w:rsidR="004429B9" w:rsidRPr="004429B9" w:rsidRDefault="004429B9" w:rsidP="004429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T. Usuario Asociado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D528BC">
        <w:rPr>
          <w:rFonts w:ascii="Arial" w:hAnsi="Arial" w:cs="Arial"/>
          <w:i/>
          <w:sz w:val="20"/>
          <w:szCs w:val="20"/>
          <w:lang w:val="es-PE"/>
        </w:rPr>
        <w:t>Administrador</w:t>
      </w:r>
    </w:p>
    <w:p w:rsidR="004429B9" w:rsidRDefault="004429B9" w:rsidP="004429B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PE"/>
        </w:rPr>
      </w:pPr>
    </w:p>
    <w:p w:rsidR="004429B9" w:rsidRPr="004429B9" w:rsidRDefault="004429B9" w:rsidP="00CD54A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color w:val="000080"/>
          <w:sz w:val="20"/>
          <w:szCs w:val="20"/>
          <w:lang w:val="es-PE"/>
        </w:rPr>
        <w:t>RS0020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 - Utilizar sistema operativo Windows</w:t>
      </w:r>
    </w:p>
    <w:p w:rsidR="004429B9" w:rsidRPr="004429B9" w:rsidRDefault="004429B9" w:rsidP="00CD54A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Descripcion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El sistema deberá funcionar bajo el sistema operativo Microsoft Windows 2003 Server o superior, puesto que actualmente la</w:t>
      </w:r>
      <w:r w:rsidR="003E3EDB">
        <w:rPr>
          <w:rFonts w:ascii="Arial" w:hAnsi="Arial" w:cs="Arial"/>
          <w:sz w:val="20"/>
          <w:szCs w:val="20"/>
          <w:lang w:val="es-PE"/>
        </w:rPr>
        <w:t xml:space="preserve"> ejecución</w:t>
      </w:r>
      <w:r w:rsidRPr="004429B9">
        <w:rPr>
          <w:rFonts w:ascii="Arial" w:hAnsi="Arial" w:cs="Arial"/>
          <w:sz w:val="20"/>
          <w:szCs w:val="20"/>
          <w:lang w:val="es-PE"/>
        </w:rPr>
        <w:t xml:space="preserve"> de otros sistemas con los que interactuará está bajo la misma plataforma. Deberá contrastarse con el sistema operativo del servidor.</w:t>
      </w:r>
    </w:p>
    <w:p w:rsidR="004429B9" w:rsidRPr="004429B9" w:rsidRDefault="004429B9" w:rsidP="00CD54A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Fuente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sz w:val="20"/>
          <w:szCs w:val="20"/>
          <w:lang w:val="es-PE"/>
        </w:rPr>
        <w:t>Analista</w:t>
      </w:r>
    </w:p>
    <w:p w:rsidR="004429B9" w:rsidRPr="004429B9" w:rsidRDefault="004429B9" w:rsidP="00CD54A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color w:val="00008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Prioridad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="00F4651E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Crítica</w:t>
      </w:r>
    </w:p>
    <w:p w:rsidR="004429B9" w:rsidRPr="004429B9" w:rsidRDefault="004429B9" w:rsidP="00CD54A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Estabilidad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Intransable</w:t>
      </w:r>
    </w:p>
    <w:p w:rsidR="004429B9" w:rsidRPr="004429B9" w:rsidRDefault="004429B9" w:rsidP="00CD54A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Fecha Actualización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2009-08-30 18:38:00</w:t>
      </w:r>
    </w:p>
    <w:p w:rsidR="004429B9" w:rsidRPr="004429B9" w:rsidRDefault="004429B9" w:rsidP="00CD54A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FF0000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 xml:space="preserve">Estado         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4429B9">
        <w:rPr>
          <w:rFonts w:ascii="Arial" w:hAnsi="Arial" w:cs="Arial"/>
          <w:b/>
          <w:bCs/>
          <w:color w:val="FF0000"/>
          <w:sz w:val="20"/>
          <w:szCs w:val="20"/>
          <w:lang w:val="es-PE"/>
        </w:rPr>
        <w:t>No_Cumple</w:t>
      </w:r>
    </w:p>
    <w:p w:rsidR="004429B9" w:rsidRPr="004429B9" w:rsidRDefault="004429B9" w:rsidP="00CD54A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Incremento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1</w:t>
      </w:r>
    </w:p>
    <w:p w:rsidR="004429B9" w:rsidRPr="004429B9" w:rsidRDefault="004429B9" w:rsidP="00CD54A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Tipo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>: Recursos</w:t>
      </w:r>
    </w:p>
    <w:p w:rsidR="00CD54A6" w:rsidRDefault="004429B9" w:rsidP="00CD54A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  <w:r w:rsidRPr="004429B9">
        <w:rPr>
          <w:rFonts w:ascii="Arial" w:hAnsi="Arial" w:cs="Arial"/>
          <w:b/>
          <w:bCs/>
          <w:sz w:val="20"/>
          <w:szCs w:val="20"/>
          <w:lang w:val="es-PE"/>
        </w:rPr>
        <w:t>T. Usuario Asociado</w:t>
      </w:r>
      <w:r w:rsidRPr="004429B9">
        <w:rPr>
          <w:rFonts w:ascii="Arial" w:hAnsi="Arial" w:cs="Arial"/>
          <w:b/>
          <w:bCs/>
          <w:sz w:val="20"/>
          <w:szCs w:val="20"/>
          <w:lang w:val="es-PE"/>
        </w:rPr>
        <w:tab/>
        <w:t xml:space="preserve">: </w:t>
      </w:r>
      <w:r w:rsidRPr="00D528BC">
        <w:rPr>
          <w:rFonts w:ascii="Arial" w:hAnsi="Arial" w:cs="Arial"/>
          <w:i/>
          <w:sz w:val="20"/>
          <w:szCs w:val="20"/>
          <w:lang w:val="es-PE"/>
        </w:rPr>
        <w:t>Administrador</w:t>
      </w:r>
    </w:p>
    <w:p w:rsidR="00CD54A6" w:rsidRDefault="00CD54A6" w:rsidP="00CD54A6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</w:p>
    <w:p w:rsidR="00CD54A6" w:rsidRDefault="00CD54A6" w:rsidP="00CD54A6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</w:p>
    <w:p w:rsidR="00CD54A6" w:rsidRDefault="00F4651E" w:rsidP="007776DB">
      <w:pPr>
        <w:pStyle w:val="Ttulo1"/>
        <w:numPr>
          <w:ilvl w:val="0"/>
          <w:numId w:val="2"/>
        </w:numPr>
      </w:pPr>
      <w:bookmarkStart w:id="148" w:name="_Toc239422866"/>
      <w:bookmarkStart w:id="149" w:name="_Toc239423063"/>
      <w:bookmarkStart w:id="150" w:name="_Toc239423468"/>
      <w:bookmarkStart w:id="151" w:name="_Toc239424421"/>
      <w:r>
        <w:lastRenderedPageBreak/>
        <w:t>Matriz de trazado requisitos de usuario vs requisitos de software</w:t>
      </w:r>
      <w:bookmarkEnd w:id="148"/>
      <w:bookmarkEnd w:id="149"/>
      <w:bookmarkEnd w:id="150"/>
      <w:bookmarkEnd w:id="151"/>
    </w:p>
    <w:p w:rsidR="00CD54A6" w:rsidRDefault="00CD54A6" w:rsidP="00CD54A6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</w:p>
    <w:p w:rsidR="00CD54A6" w:rsidRDefault="00CD54A6" w:rsidP="00CD54A6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</w:p>
    <w:tbl>
      <w:tblPr>
        <w:tblW w:w="808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960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</w:tblGrid>
      <w:tr w:rsidR="00CD54A6" w:rsidRPr="00CD54A6" w:rsidTr="00CD54A6">
        <w:trPr>
          <w:trHeight w:val="8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CD54A6" w:rsidRPr="00CD54A6" w:rsidRDefault="00CD54A6" w:rsidP="00CD54A6">
            <w:pPr>
              <w:suppressAutoHyphens w:val="0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FF"/>
            <w:noWrap/>
            <w:textDirection w:val="btLr"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RS0001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FF"/>
            <w:noWrap/>
            <w:textDirection w:val="btLr"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RS0002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FF"/>
            <w:noWrap/>
            <w:textDirection w:val="btLr"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RS0003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FF"/>
            <w:noWrap/>
            <w:textDirection w:val="btLr"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RS0004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FF"/>
            <w:noWrap/>
            <w:textDirection w:val="btLr"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RS0005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FF"/>
            <w:noWrap/>
            <w:textDirection w:val="btLr"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RS0006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FF"/>
            <w:noWrap/>
            <w:textDirection w:val="btLr"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RS0007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FF"/>
            <w:noWrap/>
            <w:textDirection w:val="btLr"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RS0008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FF"/>
            <w:noWrap/>
            <w:textDirection w:val="btLr"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RS0009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FF"/>
            <w:noWrap/>
            <w:textDirection w:val="btLr"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RS0010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FF"/>
            <w:noWrap/>
            <w:textDirection w:val="btLr"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RS0011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FF"/>
            <w:noWrap/>
            <w:textDirection w:val="btLr"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RS0012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FF"/>
            <w:noWrap/>
            <w:textDirection w:val="btLr"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RS0013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FF"/>
            <w:noWrap/>
            <w:textDirection w:val="btLr"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RS0014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FF"/>
            <w:noWrap/>
            <w:textDirection w:val="btLr"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RS0015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FF"/>
            <w:noWrap/>
            <w:textDirection w:val="btLr"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RS0016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FF"/>
            <w:noWrap/>
            <w:textDirection w:val="btLr"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RS0017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FF"/>
            <w:noWrap/>
            <w:textDirection w:val="btLr"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RS0018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FF"/>
            <w:noWrap/>
            <w:textDirection w:val="btLr"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RS0019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FF"/>
            <w:noWrap/>
            <w:textDirection w:val="btLr"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RS0020</w:t>
            </w:r>
          </w:p>
        </w:tc>
      </w:tr>
      <w:tr w:rsidR="00CD54A6" w:rsidRPr="00CD54A6" w:rsidTr="00CD54A6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FF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RU0001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sz w:val="20"/>
                <w:szCs w:val="20"/>
                <w:lang w:val="es-PE" w:eastAsia="es-PE"/>
              </w:rPr>
              <w:t>X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sz w:val="20"/>
                <w:szCs w:val="20"/>
                <w:lang w:val="es-PE" w:eastAsia="es-PE"/>
              </w:rPr>
              <w:t>X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sz w:val="20"/>
                <w:szCs w:val="20"/>
                <w:lang w:val="es-PE" w:eastAsia="es-PE"/>
              </w:rPr>
              <w:t>X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sz w:val="20"/>
                <w:szCs w:val="20"/>
                <w:lang w:val="es-PE" w:eastAsia="es-PE"/>
              </w:rPr>
              <w:t>X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sz w:val="20"/>
                <w:szCs w:val="20"/>
                <w:lang w:val="es-PE" w:eastAsia="es-PE"/>
              </w:rPr>
              <w:t>X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</w:tr>
      <w:tr w:rsidR="00CD54A6" w:rsidRPr="00CD54A6" w:rsidTr="00CD54A6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FF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RU0002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sz w:val="20"/>
                <w:szCs w:val="20"/>
                <w:lang w:val="es-PE" w:eastAsia="es-PE"/>
              </w:rPr>
              <w:t>X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sz w:val="20"/>
                <w:szCs w:val="20"/>
                <w:lang w:val="es-PE" w:eastAsia="es-PE"/>
              </w:rPr>
              <w:t>X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</w:tr>
      <w:tr w:rsidR="00CD54A6" w:rsidRPr="00CD54A6" w:rsidTr="00CD54A6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FF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RU0003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sz w:val="20"/>
                <w:szCs w:val="20"/>
                <w:lang w:val="es-PE" w:eastAsia="es-PE"/>
              </w:rPr>
              <w:t>X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sz w:val="20"/>
                <w:szCs w:val="20"/>
                <w:lang w:val="es-PE" w:eastAsia="es-PE"/>
              </w:rPr>
              <w:t>X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</w:tr>
      <w:tr w:rsidR="00CD54A6" w:rsidRPr="00CD54A6" w:rsidTr="00CD54A6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FF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RU0004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sz w:val="20"/>
                <w:szCs w:val="20"/>
                <w:lang w:val="es-PE" w:eastAsia="es-PE"/>
              </w:rPr>
              <w:t>X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</w:tr>
      <w:tr w:rsidR="00CD54A6" w:rsidRPr="00CD54A6" w:rsidTr="00CD54A6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FF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RU0005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sz w:val="20"/>
                <w:szCs w:val="20"/>
                <w:lang w:val="es-PE" w:eastAsia="es-PE"/>
              </w:rPr>
              <w:t>X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</w:tr>
      <w:tr w:rsidR="00CD54A6" w:rsidRPr="00CD54A6" w:rsidTr="00CD54A6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FF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RU0006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sz w:val="20"/>
                <w:szCs w:val="20"/>
                <w:lang w:val="es-PE" w:eastAsia="es-PE"/>
              </w:rPr>
              <w:t>X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sz w:val="20"/>
                <w:szCs w:val="20"/>
                <w:lang w:val="es-PE" w:eastAsia="es-PE"/>
              </w:rPr>
              <w:t>X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</w:tr>
      <w:tr w:rsidR="00CD54A6" w:rsidRPr="00CD54A6" w:rsidTr="00CD54A6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FF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RU0007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sz w:val="20"/>
                <w:szCs w:val="20"/>
                <w:lang w:val="es-PE" w:eastAsia="es-PE"/>
              </w:rPr>
              <w:t>X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</w:tr>
      <w:tr w:rsidR="00CD54A6" w:rsidRPr="00CD54A6" w:rsidTr="00CD54A6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FF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RU0008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sz w:val="20"/>
                <w:szCs w:val="20"/>
                <w:lang w:val="es-PE" w:eastAsia="es-PE"/>
              </w:rPr>
              <w:t>X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</w:tr>
      <w:tr w:rsidR="00CD54A6" w:rsidRPr="00CD54A6" w:rsidTr="00CD54A6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FF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RU0009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sz w:val="20"/>
                <w:szCs w:val="20"/>
                <w:lang w:val="es-PE" w:eastAsia="es-PE"/>
              </w:rPr>
              <w:t>X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</w:tr>
      <w:tr w:rsidR="00CD54A6" w:rsidRPr="00CD54A6" w:rsidTr="00CD54A6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FF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RU0010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sz w:val="20"/>
                <w:szCs w:val="20"/>
                <w:lang w:val="es-PE" w:eastAsia="es-PE"/>
              </w:rPr>
              <w:t>X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</w:tr>
      <w:tr w:rsidR="00CD54A6" w:rsidRPr="00CD54A6" w:rsidTr="00CD54A6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FF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RU0011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sz w:val="20"/>
                <w:szCs w:val="20"/>
                <w:lang w:val="es-PE" w:eastAsia="es-PE"/>
              </w:rPr>
              <w:t>X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</w:tr>
      <w:tr w:rsidR="00CD54A6" w:rsidRPr="00CD54A6" w:rsidTr="00CD54A6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FF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RU0012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sz w:val="20"/>
                <w:szCs w:val="20"/>
                <w:lang w:val="es-PE" w:eastAsia="es-PE"/>
              </w:rPr>
              <w:t>X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</w:tr>
      <w:tr w:rsidR="00CD54A6" w:rsidRPr="00CD54A6" w:rsidTr="00CD54A6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FF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color w:val="FFFFFF"/>
                <w:sz w:val="20"/>
                <w:szCs w:val="20"/>
                <w:lang w:val="es-PE" w:eastAsia="es-PE"/>
              </w:rPr>
              <w:t>RU0013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4A6" w:rsidRPr="00CD54A6" w:rsidRDefault="00CD54A6" w:rsidP="00CD54A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  <w:r w:rsidRPr="00CD54A6">
              <w:rPr>
                <w:rFonts w:ascii="Arial" w:hAnsi="Arial" w:cs="Arial"/>
                <w:sz w:val="20"/>
                <w:szCs w:val="20"/>
                <w:lang w:val="es-PE" w:eastAsia="es-PE"/>
              </w:rPr>
              <w:t>X</w:t>
            </w:r>
          </w:p>
        </w:tc>
      </w:tr>
    </w:tbl>
    <w:p w:rsidR="00CD54A6" w:rsidRDefault="00CD54A6" w:rsidP="00F4651E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val="es-PE"/>
        </w:rPr>
      </w:pPr>
    </w:p>
    <w:sectPr w:rsidR="00CD54A6" w:rsidSect="0088266B">
      <w:headerReference w:type="default" r:id="rId29"/>
      <w:footerReference w:type="default" r:id="rId30"/>
      <w:headerReference w:type="first" r:id="rId31"/>
      <w:footerReference w:type="first" r:id="rId32"/>
      <w:footnotePr>
        <w:pos w:val="beneathText"/>
      </w:footnotePr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B10" w:rsidRDefault="00670B10">
      <w:r>
        <w:separator/>
      </w:r>
    </w:p>
  </w:endnote>
  <w:endnote w:type="continuationSeparator" w:id="0">
    <w:p w:rsidR="00670B10" w:rsidRDefault="00670B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CFC" w:rsidRDefault="00963CFC">
    <w:r>
      <w:rPr>
        <w:rFonts w:cs="Arial"/>
        <w:sz w:val="22"/>
        <w:szCs w:val="22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CFC" w:rsidRDefault="00963CFC">
    <w:r>
      <w:rPr>
        <w:rFonts w:cs="Arial"/>
        <w:sz w:val="22"/>
        <w:szCs w:val="22"/>
      </w:rPr>
      <w:t>T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CFC" w:rsidRPr="007447F1" w:rsidRDefault="00963CFC" w:rsidP="002514F5">
    <w:pPr>
      <w:pStyle w:val="Piedepgina"/>
      <w:jc w:val="right"/>
      <w:rPr>
        <w:rFonts w:ascii="Arial" w:hAnsi="Arial" w:cs="Arial"/>
      </w:rPr>
    </w:pPr>
    <w:r w:rsidRPr="007447F1">
      <w:rPr>
        <w:rStyle w:val="Nmerodepgina"/>
        <w:rFonts w:ascii="Arial" w:hAnsi="Arial" w:cs="Arial"/>
      </w:rPr>
      <w:fldChar w:fldCharType="begin"/>
    </w:r>
    <w:r w:rsidRPr="007447F1">
      <w:rPr>
        <w:rStyle w:val="Nmerodepgina"/>
        <w:rFonts w:ascii="Arial" w:hAnsi="Arial" w:cs="Arial"/>
      </w:rPr>
      <w:instrText xml:space="preserve"> PAGE </w:instrText>
    </w:r>
    <w:r w:rsidRPr="007447F1">
      <w:rPr>
        <w:rStyle w:val="Nmerodepgina"/>
        <w:rFonts w:ascii="Arial" w:hAnsi="Arial" w:cs="Arial"/>
      </w:rPr>
      <w:fldChar w:fldCharType="separate"/>
    </w:r>
    <w:r>
      <w:rPr>
        <w:rStyle w:val="Nmerodepgina"/>
        <w:rFonts w:ascii="Arial" w:hAnsi="Arial" w:cs="Arial"/>
        <w:noProof/>
      </w:rPr>
      <w:t>3</w:t>
    </w:r>
    <w:r w:rsidRPr="007447F1">
      <w:rPr>
        <w:rStyle w:val="Nmerodepgina"/>
        <w:rFonts w:ascii="Arial" w:hAnsi="Arial" w:cs="Arial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CFC" w:rsidRDefault="00963CFC">
    <w:r>
      <w:rPr>
        <w:rFonts w:cs="Arial"/>
        <w:sz w:val="22"/>
        <w:szCs w:val="22"/>
      </w:rPr>
      <w:t xml:space="preserve"> 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CFC" w:rsidRDefault="00963CFC">
    <w:pPr>
      <w:jc w:val="right"/>
    </w:pPr>
    <w:r>
      <w:rPr>
        <w:rStyle w:val="Nmerodepgina"/>
        <w:rFonts w:cs="Arial"/>
      </w:rPr>
      <w:fldChar w:fldCharType="begin"/>
    </w:r>
    <w:r>
      <w:rPr>
        <w:rStyle w:val="Nmerodepgina"/>
        <w:rFonts w:cs="Arial"/>
      </w:rPr>
      <w:instrText xml:space="preserve"> PAGE </w:instrText>
    </w:r>
    <w:r>
      <w:rPr>
        <w:rStyle w:val="Nmerodepgina"/>
        <w:rFonts w:cs="Arial"/>
      </w:rPr>
      <w:fldChar w:fldCharType="separate"/>
    </w:r>
    <w:r w:rsidR="00311645">
      <w:rPr>
        <w:rStyle w:val="Nmerodepgina"/>
        <w:rFonts w:cs="Arial"/>
        <w:noProof/>
      </w:rPr>
      <w:t>18</w:t>
    </w:r>
    <w:r>
      <w:rPr>
        <w:rStyle w:val="Nmerodepgina"/>
        <w:rFonts w:cs="Arial"/>
      </w:rPr>
      <w:fldChar w:fldCharType="end"/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CFC" w:rsidRDefault="00963CF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B10" w:rsidRDefault="00670B10">
      <w:r>
        <w:separator/>
      </w:r>
    </w:p>
  </w:footnote>
  <w:footnote w:type="continuationSeparator" w:id="0">
    <w:p w:rsidR="00670B10" w:rsidRDefault="00670B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CFC" w:rsidRDefault="00963CFC">
    <w:r w:rsidRPr="00771A18">
      <w:rPr>
        <w:rFonts w:cs="Arial"/>
        <w:sz w:val="22"/>
        <w:szCs w:val="22"/>
      </w:rPr>
      <w:fldChar w:fldCharType="begin"/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CFC" w:rsidRDefault="00963CFC">
    <w:r>
      <w:rPr>
        <w:rFonts w:cs="Arial"/>
        <w:sz w:val="22"/>
        <w:szCs w:val="22"/>
      </w:rPr>
      <w:t>T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CFC" w:rsidRDefault="00963CFC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CFC" w:rsidRDefault="00963CFC">
    <w:r>
      <w:rPr>
        <w:rFonts w:cs="Arial"/>
        <w:sz w:val="22"/>
        <w:szCs w:val="22"/>
      </w:rPr>
      <w:t>E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CFC" w:rsidRDefault="00963CFC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CFC" w:rsidRDefault="00963CF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"/>
      <w:lvlJc w:val="left"/>
      <w:pPr>
        <w:tabs>
          <w:tab w:val="num" w:pos="1440"/>
        </w:tabs>
        <w:ind w:left="1440" w:hanging="1440"/>
      </w:pPr>
    </w:lvl>
    <w:lvl w:ilvl="1">
      <w:start w:val="5"/>
      <w:numFmt w:val="decimal"/>
      <w:lvlText w:val="%1.%2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</w:lvl>
    <w:lvl w:ilvl="3">
      <w:start w:val="2"/>
      <w:numFmt w:val="decimal"/>
      <w:lvlText w:val="%1.%2.%3.%4"/>
      <w:lvlJc w:val="left"/>
      <w:pPr>
        <w:tabs>
          <w:tab w:val="num" w:pos="1440"/>
        </w:tabs>
        <w:ind w:left="1440" w:hanging="144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7EB4394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B680876"/>
    <w:multiLevelType w:val="multilevel"/>
    <w:tmpl w:val="0000000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F6030F5"/>
    <w:multiLevelType w:val="multilevel"/>
    <w:tmpl w:val="E1AC2A78"/>
    <w:lvl w:ilvl="0">
      <w:start w:val="2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332535F"/>
    <w:multiLevelType w:val="multilevel"/>
    <w:tmpl w:val="D64239C2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3A5A5C5F"/>
    <w:multiLevelType w:val="multilevel"/>
    <w:tmpl w:val="D64239C2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3CC50FB9"/>
    <w:multiLevelType w:val="hybridMultilevel"/>
    <w:tmpl w:val="B82045A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1727A4"/>
    <w:multiLevelType w:val="multilevel"/>
    <w:tmpl w:val="EAC0815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7BC10DD"/>
    <w:multiLevelType w:val="hybridMultilevel"/>
    <w:tmpl w:val="3ADC6A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146BD6"/>
    <w:multiLevelType w:val="hybridMultilevel"/>
    <w:tmpl w:val="7A30EF1A"/>
    <w:lvl w:ilvl="0" w:tplc="28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2">
    <w:nsid w:val="63AC789B"/>
    <w:multiLevelType w:val="hybridMultilevel"/>
    <w:tmpl w:val="37DC69EC"/>
    <w:lvl w:ilvl="0" w:tplc="316C68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613B57"/>
    <w:multiLevelType w:val="multilevel"/>
    <w:tmpl w:val="E1AC2A78"/>
    <w:lvl w:ilvl="0">
      <w:start w:val="2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5"/>
  </w:num>
  <w:num w:numId="9">
    <w:abstractNumId w:val="13"/>
  </w:num>
  <w:num w:numId="10">
    <w:abstractNumId w:val="9"/>
  </w:num>
  <w:num w:numId="11">
    <w:abstractNumId w:val="11"/>
  </w:num>
  <w:num w:numId="12">
    <w:abstractNumId w:val="0"/>
  </w:num>
  <w:num w:numId="13">
    <w:abstractNumId w:val="10"/>
  </w:num>
  <w:num w:numId="14">
    <w:abstractNumId w:val="0"/>
  </w:num>
  <w:num w:numId="15">
    <w:abstractNumId w:val="12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8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01BCC"/>
    <w:rsid w:val="0001154B"/>
    <w:rsid w:val="0001670C"/>
    <w:rsid w:val="000243DB"/>
    <w:rsid w:val="00025FC3"/>
    <w:rsid w:val="000303EC"/>
    <w:rsid w:val="0003605A"/>
    <w:rsid w:val="00040789"/>
    <w:rsid w:val="0004393B"/>
    <w:rsid w:val="00045FC9"/>
    <w:rsid w:val="000525D8"/>
    <w:rsid w:val="00055788"/>
    <w:rsid w:val="000614A7"/>
    <w:rsid w:val="0006229F"/>
    <w:rsid w:val="000638B4"/>
    <w:rsid w:val="000668D2"/>
    <w:rsid w:val="0007506C"/>
    <w:rsid w:val="000752F6"/>
    <w:rsid w:val="000876BF"/>
    <w:rsid w:val="00087CB5"/>
    <w:rsid w:val="00096414"/>
    <w:rsid w:val="000C2D5B"/>
    <w:rsid w:val="000C4271"/>
    <w:rsid w:val="000D3FF1"/>
    <w:rsid w:val="000E4FFA"/>
    <w:rsid w:val="000E78FA"/>
    <w:rsid w:val="000F1B91"/>
    <w:rsid w:val="0010182C"/>
    <w:rsid w:val="00103FD2"/>
    <w:rsid w:val="00105219"/>
    <w:rsid w:val="00110B7E"/>
    <w:rsid w:val="001208A6"/>
    <w:rsid w:val="00122D51"/>
    <w:rsid w:val="001232A1"/>
    <w:rsid w:val="00136D8A"/>
    <w:rsid w:val="0014059B"/>
    <w:rsid w:val="00141206"/>
    <w:rsid w:val="00141239"/>
    <w:rsid w:val="00143F26"/>
    <w:rsid w:val="0014470B"/>
    <w:rsid w:val="0014644F"/>
    <w:rsid w:val="00157A37"/>
    <w:rsid w:val="00163421"/>
    <w:rsid w:val="0016373F"/>
    <w:rsid w:val="00170DE2"/>
    <w:rsid w:val="00172640"/>
    <w:rsid w:val="00183372"/>
    <w:rsid w:val="00187572"/>
    <w:rsid w:val="00187A56"/>
    <w:rsid w:val="00197179"/>
    <w:rsid w:val="001A4315"/>
    <w:rsid w:val="001A556F"/>
    <w:rsid w:val="001A5F78"/>
    <w:rsid w:val="001B6F9F"/>
    <w:rsid w:val="001D264F"/>
    <w:rsid w:val="001E6073"/>
    <w:rsid w:val="002002C6"/>
    <w:rsid w:val="0020662A"/>
    <w:rsid w:val="00207BF4"/>
    <w:rsid w:val="00212587"/>
    <w:rsid w:val="00213DFB"/>
    <w:rsid w:val="0021446A"/>
    <w:rsid w:val="0021569B"/>
    <w:rsid w:val="00216B17"/>
    <w:rsid w:val="00225FA4"/>
    <w:rsid w:val="00230D6D"/>
    <w:rsid w:val="002419D2"/>
    <w:rsid w:val="002478FC"/>
    <w:rsid w:val="002503E4"/>
    <w:rsid w:val="002514F5"/>
    <w:rsid w:val="00264CD5"/>
    <w:rsid w:val="00266843"/>
    <w:rsid w:val="00276B12"/>
    <w:rsid w:val="00285628"/>
    <w:rsid w:val="00295294"/>
    <w:rsid w:val="002A17E9"/>
    <w:rsid w:val="002A1960"/>
    <w:rsid w:val="002A5D56"/>
    <w:rsid w:val="002B48B2"/>
    <w:rsid w:val="002B7484"/>
    <w:rsid w:val="002C4A35"/>
    <w:rsid w:val="002D1FEB"/>
    <w:rsid w:val="002D22BE"/>
    <w:rsid w:val="002E3FD1"/>
    <w:rsid w:val="002E5773"/>
    <w:rsid w:val="0030121E"/>
    <w:rsid w:val="00310CF9"/>
    <w:rsid w:val="00311645"/>
    <w:rsid w:val="00314B2E"/>
    <w:rsid w:val="00317E96"/>
    <w:rsid w:val="0032062E"/>
    <w:rsid w:val="00326B78"/>
    <w:rsid w:val="00331E80"/>
    <w:rsid w:val="003322D4"/>
    <w:rsid w:val="003328EF"/>
    <w:rsid w:val="003338C6"/>
    <w:rsid w:val="00335F3C"/>
    <w:rsid w:val="00337DB6"/>
    <w:rsid w:val="0034596B"/>
    <w:rsid w:val="00350151"/>
    <w:rsid w:val="00353D8B"/>
    <w:rsid w:val="00356BF2"/>
    <w:rsid w:val="00360B87"/>
    <w:rsid w:val="00367FD3"/>
    <w:rsid w:val="0037687A"/>
    <w:rsid w:val="003804D5"/>
    <w:rsid w:val="00380791"/>
    <w:rsid w:val="00392196"/>
    <w:rsid w:val="0039549E"/>
    <w:rsid w:val="003A1B9D"/>
    <w:rsid w:val="003A572B"/>
    <w:rsid w:val="003B792F"/>
    <w:rsid w:val="003C40FD"/>
    <w:rsid w:val="003C4A5B"/>
    <w:rsid w:val="003D266D"/>
    <w:rsid w:val="003D2B4F"/>
    <w:rsid w:val="003D3552"/>
    <w:rsid w:val="003E0B1D"/>
    <w:rsid w:val="003E148E"/>
    <w:rsid w:val="003E185B"/>
    <w:rsid w:val="003E1D7A"/>
    <w:rsid w:val="003E3EDB"/>
    <w:rsid w:val="003F6A8C"/>
    <w:rsid w:val="00401804"/>
    <w:rsid w:val="00403C39"/>
    <w:rsid w:val="00413031"/>
    <w:rsid w:val="00415F56"/>
    <w:rsid w:val="00422EED"/>
    <w:rsid w:val="004429B9"/>
    <w:rsid w:val="0044695B"/>
    <w:rsid w:val="00446CD7"/>
    <w:rsid w:val="0045752D"/>
    <w:rsid w:val="00457C11"/>
    <w:rsid w:val="00461018"/>
    <w:rsid w:val="00464BCA"/>
    <w:rsid w:val="0047025C"/>
    <w:rsid w:val="00482238"/>
    <w:rsid w:val="004856C6"/>
    <w:rsid w:val="004936E2"/>
    <w:rsid w:val="004960FD"/>
    <w:rsid w:val="004A1321"/>
    <w:rsid w:val="004A1456"/>
    <w:rsid w:val="004A1F6A"/>
    <w:rsid w:val="004B0472"/>
    <w:rsid w:val="004C3321"/>
    <w:rsid w:val="004D125E"/>
    <w:rsid w:val="004D1D6E"/>
    <w:rsid w:val="004D4220"/>
    <w:rsid w:val="004D55A5"/>
    <w:rsid w:val="004E316D"/>
    <w:rsid w:val="004E411F"/>
    <w:rsid w:val="004E4E3B"/>
    <w:rsid w:val="004E4FFB"/>
    <w:rsid w:val="004F0AE6"/>
    <w:rsid w:val="004F5ADF"/>
    <w:rsid w:val="004F7E56"/>
    <w:rsid w:val="00506D3C"/>
    <w:rsid w:val="00515AA7"/>
    <w:rsid w:val="00515BE1"/>
    <w:rsid w:val="005218DF"/>
    <w:rsid w:val="00524A8F"/>
    <w:rsid w:val="0052716A"/>
    <w:rsid w:val="00530296"/>
    <w:rsid w:val="00532E5E"/>
    <w:rsid w:val="00533679"/>
    <w:rsid w:val="00540719"/>
    <w:rsid w:val="00552908"/>
    <w:rsid w:val="00553769"/>
    <w:rsid w:val="00561404"/>
    <w:rsid w:val="0057488B"/>
    <w:rsid w:val="005754A9"/>
    <w:rsid w:val="005A6790"/>
    <w:rsid w:val="005B29AF"/>
    <w:rsid w:val="005B6E78"/>
    <w:rsid w:val="005C0CDD"/>
    <w:rsid w:val="005C3EB7"/>
    <w:rsid w:val="005C4BA0"/>
    <w:rsid w:val="005C524A"/>
    <w:rsid w:val="005C7BCE"/>
    <w:rsid w:val="005D063A"/>
    <w:rsid w:val="005D2B71"/>
    <w:rsid w:val="005D2C21"/>
    <w:rsid w:val="005E3606"/>
    <w:rsid w:val="005F0DA2"/>
    <w:rsid w:val="005F24AF"/>
    <w:rsid w:val="005F4490"/>
    <w:rsid w:val="005F588C"/>
    <w:rsid w:val="006068AF"/>
    <w:rsid w:val="00606FD7"/>
    <w:rsid w:val="00607566"/>
    <w:rsid w:val="00611C6B"/>
    <w:rsid w:val="0061246B"/>
    <w:rsid w:val="00614C0C"/>
    <w:rsid w:val="006176BC"/>
    <w:rsid w:val="00620D10"/>
    <w:rsid w:val="00624842"/>
    <w:rsid w:val="006409E3"/>
    <w:rsid w:val="00643A7A"/>
    <w:rsid w:val="00646349"/>
    <w:rsid w:val="00650DFA"/>
    <w:rsid w:val="00655BBD"/>
    <w:rsid w:val="006561B0"/>
    <w:rsid w:val="00666B0A"/>
    <w:rsid w:val="00670B10"/>
    <w:rsid w:val="00672449"/>
    <w:rsid w:val="0067447E"/>
    <w:rsid w:val="00680A6E"/>
    <w:rsid w:val="0068421C"/>
    <w:rsid w:val="0068469E"/>
    <w:rsid w:val="00686F46"/>
    <w:rsid w:val="00687F43"/>
    <w:rsid w:val="006929E4"/>
    <w:rsid w:val="00697213"/>
    <w:rsid w:val="006A451E"/>
    <w:rsid w:val="006A6D68"/>
    <w:rsid w:val="006B0268"/>
    <w:rsid w:val="006B54E2"/>
    <w:rsid w:val="006C5F16"/>
    <w:rsid w:val="006C7D92"/>
    <w:rsid w:val="006D0BC0"/>
    <w:rsid w:val="006D5138"/>
    <w:rsid w:val="006D6642"/>
    <w:rsid w:val="006D7F25"/>
    <w:rsid w:val="006F4CD0"/>
    <w:rsid w:val="007000A5"/>
    <w:rsid w:val="007021F1"/>
    <w:rsid w:val="00710CD8"/>
    <w:rsid w:val="007132BC"/>
    <w:rsid w:val="00715E79"/>
    <w:rsid w:val="00716BCA"/>
    <w:rsid w:val="0072361C"/>
    <w:rsid w:val="00727B7E"/>
    <w:rsid w:val="00727BFF"/>
    <w:rsid w:val="00734CB3"/>
    <w:rsid w:val="007366A3"/>
    <w:rsid w:val="00737FB6"/>
    <w:rsid w:val="0074149E"/>
    <w:rsid w:val="0075096A"/>
    <w:rsid w:val="00751444"/>
    <w:rsid w:val="00770504"/>
    <w:rsid w:val="00771BAA"/>
    <w:rsid w:val="0077707B"/>
    <w:rsid w:val="007776DB"/>
    <w:rsid w:val="007825E3"/>
    <w:rsid w:val="00783908"/>
    <w:rsid w:val="00791EA7"/>
    <w:rsid w:val="00792D14"/>
    <w:rsid w:val="00793599"/>
    <w:rsid w:val="007A4D08"/>
    <w:rsid w:val="007A556A"/>
    <w:rsid w:val="007B3564"/>
    <w:rsid w:val="007B61CF"/>
    <w:rsid w:val="007B6648"/>
    <w:rsid w:val="007C7511"/>
    <w:rsid w:val="007C7704"/>
    <w:rsid w:val="007D6175"/>
    <w:rsid w:val="007E0339"/>
    <w:rsid w:val="007F0887"/>
    <w:rsid w:val="007F1F97"/>
    <w:rsid w:val="007F28EA"/>
    <w:rsid w:val="00807512"/>
    <w:rsid w:val="00812134"/>
    <w:rsid w:val="00813246"/>
    <w:rsid w:val="00827E16"/>
    <w:rsid w:val="008441E9"/>
    <w:rsid w:val="00850D51"/>
    <w:rsid w:val="00855C2A"/>
    <w:rsid w:val="0086524B"/>
    <w:rsid w:val="0087741C"/>
    <w:rsid w:val="00881345"/>
    <w:rsid w:val="0088266B"/>
    <w:rsid w:val="00884DBB"/>
    <w:rsid w:val="00886AF8"/>
    <w:rsid w:val="008A4E17"/>
    <w:rsid w:val="008A7930"/>
    <w:rsid w:val="008B078E"/>
    <w:rsid w:val="008B73D5"/>
    <w:rsid w:val="008C7D1F"/>
    <w:rsid w:val="008D1C6E"/>
    <w:rsid w:val="008D4465"/>
    <w:rsid w:val="008E139B"/>
    <w:rsid w:val="008F1691"/>
    <w:rsid w:val="008F1F0E"/>
    <w:rsid w:val="008F532B"/>
    <w:rsid w:val="008F53DC"/>
    <w:rsid w:val="00901E28"/>
    <w:rsid w:val="009038D4"/>
    <w:rsid w:val="009238B4"/>
    <w:rsid w:val="00926F4D"/>
    <w:rsid w:val="00937591"/>
    <w:rsid w:val="00944956"/>
    <w:rsid w:val="00945B55"/>
    <w:rsid w:val="00946B51"/>
    <w:rsid w:val="009500A2"/>
    <w:rsid w:val="009524A2"/>
    <w:rsid w:val="00953102"/>
    <w:rsid w:val="00960B5F"/>
    <w:rsid w:val="00963CFC"/>
    <w:rsid w:val="0097167D"/>
    <w:rsid w:val="00971801"/>
    <w:rsid w:val="00972CDB"/>
    <w:rsid w:val="00984CEA"/>
    <w:rsid w:val="00986A58"/>
    <w:rsid w:val="00987780"/>
    <w:rsid w:val="0099443D"/>
    <w:rsid w:val="00995508"/>
    <w:rsid w:val="009A05CF"/>
    <w:rsid w:val="009A05D7"/>
    <w:rsid w:val="009A2241"/>
    <w:rsid w:val="009B47CD"/>
    <w:rsid w:val="009C5CAC"/>
    <w:rsid w:val="009C69C8"/>
    <w:rsid w:val="009C7059"/>
    <w:rsid w:val="009C7BC2"/>
    <w:rsid w:val="009D05BC"/>
    <w:rsid w:val="009D16A3"/>
    <w:rsid w:val="009D1747"/>
    <w:rsid w:val="009D49E1"/>
    <w:rsid w:val="009D7C03"/>
    <w:rsid w:val="009E51A0"/>
    <w:rsid w:val="009F06CC"/>
    <w:rsid w:val="009F1A75"/>
    <w:rsid w:val="009F1C82"/>
    <w:rsid w:val="009F56CC"/>
    <w:rsid w:val="00A04032"/>
    <w:rsid w:val="00A051A9"/>
    <w:rsid w:val="00A05EBD"/>
    <w:rsid w:val="00A115DB"/>
    <w:rsid w:val="00A2057A"/>
    <w:rsid w:val="00A21EA6"/>
    <w:rsid w:val="00A25603"/>
    <w:rsid w:val="00A26EC9"/>
    <w:rsid w:val="00A37545"/>
    <w:rsid w:val="00A40268"/>
    <w:rsid w:val="00A41800"/>
    <w:rsid w:val="00A5692B"/>
    <w:rsid w:val="00A630C5"/>
    <w:rsid w:val="00A671E1"/>
    <w:rsid w:val="00A720C3"/>
    <w:rsid w:val="00A83D71"/>
    <w:rsid w:val="00A85EA7"/>
    <w:rsid w:val="00A86F36"/>
    <w:rsid w:val="00A90034"/>
    <w:rsid w:val="00A948D8"/>
    <w:rsid w:val="00A963E5"/>
    <w:rsid w:val="00AA6FDC"/>
    <w:rsid w:val="00AB00F0"/>
    <w:rsid w:val="00AB4831"/>
    <w:rsid w:val="00AB7191"/>
    <w:rsid w:val="00AD03F6"/>
    <w:rsid w:val="00AD2402"/>
    <w:rsid w:val="00AD2B68"/>
    <w:rsid w:val="00AD6DC2"/>
    <w:rsid w:val="00AE34D2"/>
    <w:rsid w:val="00AE633C"/>
    <w:rsid w:val="00AF02EC"/>
    <w:rsid w:val="00B00FC4"/>
    <w:rsid w:val="00B01BCC"/>
    <w:rsid w:val="00B01ECD"/>
    <w:rsid w:val="00B0548A"/>
    <w:rsid w:val="00B05E69"/>
    <w:rsid w:val="00B061B0"/>
    <w:rsid w:val="00B100E2"/>
    <w:rsid w:val="00B14657"/>
    <w:rsid w:val="00B1703A"/>
    <w:rsid w:val="00B56F66"/>
    <w:rsid w:val="00B625D1"/>
    <w:rsid w:val="00B753B5"/>
    <w:rsid w:val="00B82AC2"/>
    <w:rsid w:val="00BC3588"/>
    <w:rsid w:val="00BC622A"/>
    <w:rsid w:val="00BD01DC"/>
    <w:rsid w:val="00BD2310"/>
    <w:rsid w:val="00BD78CB"/>
    <w:rsid w:val="00BE1049"/>
    <w:rsid w:val="00BE3DE9"/>
    <w:rsid w:val="00BE76F0"/>
    <w:rsid w:val="00BF00FD"/>
    <w:rsid w:val="00BF4384"/>
    <w:rsid w:val="00BF64FF"/>
    <w:rsid w:val="00C12814"/>
    <w:rsid w:val="00C12AFC"/>
    <w:rsid w:val="00C17813"/>
    <w:rsid w:val="00C20246"/>
    <w:rsid w:val="00C230BD"/>
    <w:rsid w:val="00C255CB"/>
    <w:rsid w:val="00C25A0F"/>
    <w:rsid w:val="00C277AD"/>
    <w:rsid w:val="00C31A0C"/>
    <w:rsid w:val="00C341C0"/>
    <w:rsid w:val="00C512DB"/>
    <w:rsid w:val="00C54B8A"/>
    <w:rsid w:val="00C570A2"/>
    <w:rsid w:val="00C61E4C"/>
    <w:rsid w:val="00C64BA1"/>
    <w:rsid w:val="00C83128"/>
    <w:rsid w:val="00C84BD3"/>
    <w:rsid w:val="00C908CB"/>
    <w:rsid w:val="00C914EC"/>
    <w:rsid w:val="00C94855"/>
    <w:rsid w:val="00C962A8"/>
    <w:rsid w:val="00CA11AE"/>
    <w:rsid w:val="00CA5B31"/>
    <w:rsid w:val="00CB0FA4"/>
    <w:rsid w:val="00CB5047"/>
    <w:rsid w:val="00CB7764"/>
    <w:rsid w:val="00CC0A52"/>
    <w:rsid w:val="00CC1C35"/>
    <w:rsid w:val="00CC5517"/>
    <w:rsid w:val="00CD12C1"/>
    <w:rsid w:val="00CD1C0A"/>
    <w:rsid w:val="00CD2B19"/>
    <w:rsid w:val="00CD54A6"/>
    <w:rsid w:val="00CF388A"/>
    <w:rsid w:val="00CF3F58"/>
    <w:rsid w:val="00CF5FA7"/>
    <w:rsid w:val="00CF6CAD"/>
    <w:rsid w:val="00CF7175"/>
    <w:rsid w:val="00CF7265"/>
    <w:rsid w:val="00D1171E"/>
    <w:rsid w:val="00D12A3A"/>
    <w:rsid w:val="00D20DFE"/>
    <w:rsid w:val="00D22BCE"/>
    <w:rsid w:val="00D33283"/>
    <w:rsid w:val="00D4658E"/>
    <w:rsid w:val="00D527DD"/>
    <w:rsid w:val="00D528BC"/>
    <w:rsid w:val="00D55586"/>
    <w:rsid w:val="00D56C35"/>
    <w:rsid w:val="00D922B3"/>
    <w:rsid w:val="00DA26DD"/>
    <w:rsid w:val="00DA54E8"/>
    <w:rsid w:val="00DE6987"/>
    <w:rsid w:val="00DF42D1"/>
    <w:rsid w:val="00E0019A"/>
    <w:rsid w:val="00E014C0"/>
    <w:rsid w:val="00E038F5"/>
    <w:rsid w:val="00E14E06"/>
    <w:rsid w:val="00E20ADC"/>
    <w:rsid w:val="00E2405C"/>
    <w:rsid w:val="00E26DE1"/>
    <w:rsid w:val="00E32349"/>
    <w:rsid w:val="00E334C6"/>
    <w:rsid w:val="00E33C3C"/>
    <w:rsid w:val="00E444F8"/>
    <w:rsid w:val="00E76F09"/>
    <w:rsid w:val="00E82750"/>
    <w:rsid w:val="00E91838"/>
    <w:rsid w:val="00EA4FB3"/>
    <w:rsid w:val="00EA7A1C"/>
    <w:rsid w:val="00EC0679"/>
    <w:rsid w:val="00EC2215"/>
    <w:rsid w:val="00EC3543"/>
    <w:rsid w:val="00EC73BB"/>
    <w:rsid w:val="00ED349E"/>
    <w:rsid w:val="00ED3FA8"/>
    <w:rsid w:val="00EE44A2"/>
    <w:rsid w:val="00EE7C56"/>
    <w:rsid w:val="00EF0EAF"/>
    <w:rsid w:val="00F04D28"/>
    <w:rsid w:val="00F118F4"/>
    <w:rsid w:val="00F12A83"/>
    <w:rsid w:val="00F130B1"/>
    <w:rsid w:val="00F154D0"/>
    <w:rsid w:val="00F212D2"/>
    <w:rsid w:val="00F214B4"/>
    <w:rsid w:val="00F2186B"/>
    <w:rsid w:val="00F23F5D"/>
    <w:rsid w:val="00F259C3"/>
    <w:rsid w:val="00F311CF"/>
    <w:rsid w:val="00F34F78"/>
    <w:rsid w:val="00F375A1"/>
    <w:rsid w:val="00F42972"/>
    <w:rsid w:val="00F43AC5"/>
    <w:rsid w:val="00F4651E"/>
    <w:rsid w:val="00F5015B"/>
    <w:rsid w:val="00F50739"/>
    <w:rsid w:val="00F50A12"/>
    <w:rsid w:val="00F52F7E"/>
    <w:rsid w:val="00F537A2"/>
    <w:rsid w:val="00F62A88"/>
    <w:rsid w:val="00F64424"/>
    <w:rsid w:val="00F67DFB"/>
    <w:rsid w:val="00F73304"/>
    <w:rsid w:val="00F73CED"/>
    <w:rsid w:val="00F819A1"/>
    <w:rsid w:val="00F855FF"/>
    <w:rsid w:val="00F87640"/>
    <w:rsid w:val="00F97B77"/>
    <w:rsid w:val="00FA250E"/>
    <w:rsid w:val="00FA7D52"/>
    <w:rsid w:val="00FD0152"/>
    <w:rsid w:val="00FD5390"/>
    <w:rsid w:val="00FE733B"/>
    <w:rsid w:val="00FF5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val="en-US" w:eastAsia="ar-SA"/>
    </w:rPr>
  </w:style>
  <w:style w:type="paragraph" w:styleId="Ttulo1">
    <w:name w:val="heading 1"/>
    <w:basedOn w:val="Normal"/>
    <w:next w:val="Textoindependiente"/>
    <w:qFormat/>
    <w:pPr>
      <w:keepNext/>
      <w:pageBreakBefore/>
      <w:widowControl w:val="0"/>
      <w:tabs>
        <w:tab w:val="left" w:pos="1296"/>
      </w:tabs>
      <w:spacing w:after="240"/>
      <w:ind w:left="432" w:hanging="432"/>
      <w:outlineLvl w:val="0"/>
    </w:pPr>
    <w:rPr>
      <w:rFonts w:ascii="Arial" w:hAnsi="Arial" w:cs="Arial"/>
      <w:b/>
      <w:bCs/>
      <w:kern w:val="1"/>
      <w:sz w:val="36"/>
      <w:szCs w:val="32"/>
      <w:lang w:val="es-MX"/>
    </w:rPr>
  </w:style>
  <w:style w:type="paragraph" w:styleId="Ttulo2">
    <w:name w:val="heading 2"/>
    <w:basedOn w:val="Normal"/>
    <w:next w:val="Textoindependiente"/>
    <w:qFormat/>
    <w:pPr>
      <w:keepNext/>
      <w:tabs>
        <w:tab w:val="left" w:pos="1728"/>
        <w:tab w:val="left" w:pos="2232"/>
      </w:tabs>
      <w:spacing w:before="240" w:after="120"/>
      <w:ind w:left="576" w:hanging="576"/>
      <w:outlineLvl w:val="1"/>
    </w:pPr>
    <w:rPr>
      <w:rFonts w:ascii="Arial" w:hAnsi="Arial" w:cs="Arial"/>
      <w:b/>
      <w:bCs/>
      <w:sz w:val="28"/>
      <w:szCs w:val="28"/>
      <w:lang w:val="es-MX"/>
    </w:rPr>
  </w:style>
  <w:style w:type="paragraph" w:styleId="Ttulo3">
    <w:name w:val="heading 3"/>
    <w:basedOn w:val="Normal"/>
    <w:next w:val="Textoindependiente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es-MX"/>
    </w:rPr>
  </w:style>
  <w:style w:type="paragraph" w:styleId="Ttulo4">
    <w:name w:val="heading 4"/>
    <w:basedOn w:val="Normal"/>
    <w:next w:val="Textoindependiente"/>
    <w:qFormat/>
    <w:pPr>
      <w:keepNext/>
      <w:tabs>
        <w:tab w:val="left" w:pos="2592"/>
        <w:tab w:val="left" w:pos="2808"/>
      </w:tabs>
      <w:spacing w:before="240" w:after="60"/>
      <w:ind w:left="864" w:hanging="864"/>
      <w:outlineLvl w:val="3"/>
    </w:pPr>
    <w:rPr>
      <w:b/>
      <w:bCs/>
      <w:sz w:val="26"/>
      <w:szCs w:val="28"/>
    </w:rPr>
  </w:style>
  <w:style w:type="paragraph" w:styleId="Ttulo5">
    <w:name w:val="heading 5"/>
    <w:basedOn w:val="Normal"/>
    <w:next w:val="Normal"/>
    <w:qFormat/>
    <w:pPr>
      <w:tabs>
        <w:tab w:val="left" w:pos="3024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pPr>
      <w:tabs>
        <w:tab w:val="left" w:pos="3456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pPr>
      <w:tabs>
        <w:tab w:val="left" w:pos="3888"/>
      </w:tabs>
      <w:spacing w:before="240" w:after="60"/>
      <w:ind w:left="1296" w:hanging="1296"/>
      <w:outlineLvl w:val="6"/>
    </w:pPr>
  </w:style>
  <w:style w:type="paragraph" w:styleId="Ttulo8">
    <w:name w:val="heading 8"/>
    <w:basedOn w:val="Normal"/>
    <w:next w:val="Normal"/>
    <w:qFormat/>
    <w:pPr>
      <w:tabs>
        <w:tab w:val="left" w:pos="4320"/>
      </w:tabs>
      <w:spacing w:before="240" w:after="60"/>
      <w:ind w:left="1440" w:hanging="144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pPr>
      <w:tabs>
        <w:tab w:val="left" w:pos="4752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character" w:customStyle="1" w:styleId="Absatz-Standardschriftart">
    <w:name w:val="Absatz-Standardschriftart"/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Arial" w:hAnsi="Arial"/>
    </w:rPr>
  </w:style>
  <w:style w:type="character" w:customStyle="1" w:styleId="WW8Num7z0">
    <w:name w:val="WW8Num7z0"/>
    <w:rPr>
      <w:rFonts w:ascii="Arial" w:hAnsi="Arial"/>
      <w:color w:val="003366"/>
      <w:sz w:val="22"/>
      <w:szCs w:val="22"/>
    </w:rPr>
  </w:style>
  <w:style w:type="character" w:customStyle="1" w:styleId="WW8Num8z0">
    <w:name w:val="WW8Num8z0"/>
    <w:rPr>
      <w:rFonts w:ascii="Arial" w:eastAsia="Times New Roman" w:hAnsi="Arial" w:cs="Arial"/>
      <w:i/>
      <w:color w:val="000000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0">
    <w:name w:val="WW8Num14z0"/>
    <w:rPr>
      <w:rFonts w:ascii="Arial" w:eastAsia="Times New Roman" w:hAnsi="Arial" w:cs="Aria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Arial" w:eastAsia="Times New Roman" w:hAnsi="Arial" w:cs="Aria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Wingdings" w:hAnsi="Wingdings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4z0">
    <w:name w:val="WW8Num24z0"/>
    <w:rPr>
      <w:rFonts w:ascii="Wingdings" w:hAnsi="Wingdings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  <w:rPr>
      <w:rFonts w:ascii="Courier New" w:hAnsi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Fuentedeprrafopredeter2">
    <w:name w:val="Fuente de párrafo predeter.2"/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0z0">
    <w:name w:val="WW8Num10z0"/>
    <w:rPr>
      <w:rFonts w:ascii="Arial" w:hAnsi="Arial"/>
      <w:color w:val="003366"/>
      <w:sz w:val="22"/>
      <w:szCs w:val="22"/>
    </w:rPr>
  </w:style>
  <w:style w:type="character" w:customStyle="1" w:styleId="WW8Num13z0">
    <w:name w:val="WW8Num13z0"/>
    <w:rPr>
      <w:rFonts w:ascii="Arial" w:hAnsi="Arial"/>
      <w:color w:val="003366"/>
      <w:sz w:val="36"/>
      <w:szCs w:val="36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20z0">
    <w:name w:val="WW8Num20z0"/>
    <w:rPr>
      <w:rFonts w:ascii="Times New Roman" w:eastAsia="Times New Roman" w:hAnsi="Times New Roman" w:cs="Times New Roman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2z0">
    <w:name w:val="WW8Num22z0"/>
    <w:rPr>
      <w:rFonts w:ascii="Arial" w:hAnsi="Arial"/>
      <w:color w:val="003366"/>
      <w:sz w:val="22"/>
      <w:szCs w:val="22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Fuentedeprrafopredeter1">
    <w:name w:val="Fuente de párrafo predeter.1"/>
  </w:style>
  <w:style w:type="character" w:styleId="Hipervnculo">
    <w:name w:val="Hyperlink"/>
    <w:basedOn w:val="Fuentedeprrafopredeter1"/>
    <w:uiPriority w:val="99"/>
    <w:rPr>
      <w:color w:val="0000FF"/>
      <w:u w:val="single"/>
    </w:rPr>
  </w:style>
  <w:style w:type="character" w:styleId="Nmerodepgina">
    <w:name w:val="page number"/>
    <w:basedOn w:val="Fuentedeprrafopredeter1"/>
  </w:style>
  <w:style w:type="character" w:customStyle="1" w:styleId="Ttulo3Car">
    <w:name w:val="Título 3 Car"/>
    <w:basedOn w:val="Fuentedeprrafopredeter1"/>
    <w:rPr>
      <w:rFonts w:ascii="Arial" w:hAnsi="Arial" w:cs="Arial"/>
      <w:b/>
      <w:bCs/>
      <w:sz w:val="26"/>
      <w:szCs w:val="26"/>
      <w:lang w:val="es-MX" w:eastAsia="ar-SA" w:bidi="ar-SA"/>
    </w:rPr>
  </w:style>
  <w:style w:type="character" w:styleId="Hipervnculovisitado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xtoindependiente">
    <w:name w:val="Body Text"/>
    <w:basedOn w:val="Normal"/>
    <w:pPr>
      <w:spacing w:before="120" w:after="120"/>
      <w:ind w:left="1080"/>
      <w:jc w:val="both"/>
    </w:pPr>
    <w:rPr>
      <w:sz w:val="22"/>
      <w:lang w:val="es-MX"/>
    </w:rPr>
  </w:style>
  <w:style w:type="paragraph" w:styleId="Lista">
    <w:name w:val="List"/>
    <w:basedOn w:val="Normal"/>
    <w:pPr>
      <w:tabs>
        <w:tab w:val="left" w:pos="709"/>
        <w:tab w:val="left" w:pos="1068"/>
      </w:tabs>
      <w:jc w:val="both"/>
    </w:pPr>
    <w:rPr>
      <w:szCs w:val="20"/>
      <w:lang w:val="es-ES" w:eastAsia="he-IL" w:bidi="he-IL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DC1">
    <w:name w:val="toc 1"/>
    <w:basedOn w:val="Normal"/>
    <w:next w:val="Normal"/>
    <w:uiPriority w:val="39"/>
    <w:pPr>
      <w:keepNext/>
      <w:tabs>
        <w:tab w:val="left" w:pos="540"/>
        <w:tab w:val="left" w:pos="720"/>
        <w:tab w:val="right" w:leader="dot" w:pos="9350"/>
      </w:tabs>
      <w:spacing w:before="240" w:after="120"/>
    </w:pPr>
    <w:rPr>
      <w:rFonts w:ascii="Arial" w:hAnsi="Arial"/>
      <w:b/>
      <w:bCs/>
      <w:sz w:val="22"/>
      <w:szCs w:val="22"/>
      <w:lang w:val="es-ES"/>
    </w:rPr>
  </w:style>
  <w:style w:type="paragraph" w:styleId="TDC2">
    <w:name w:val="toc 2"/>
    <w:basedOn w:val="Normal"/>
    <w:next w:val="Normal"/>
    <w:uiPriority w:val="39"/>
    <w:pPr>
      <w:tabs>
        <w:tab w:val="left" w:pos="720"/>
        <w:tab w:val="right" w:leader="dot" w:pos="9350"/>
      </w:tabs>
    </w:pPr>
    <w:rPr>
      <w:sz w:val="22"/>
      <w:lang w:val="es-ES_tradnl"/>
    </w:rPr>
  </w:style>
  <w:style w:type="paragraph" w:styleId="TDC3">
    <w:name w:val="toc 3"/>
    <w:basedOn w:val="Normal"/>
    <w:next w:val="Normal"/>
    <w:uiPriority w:val="39"/>
    <w:pPr>
      <w:tabs>
        <w:tab w:val="left" w:pos="1080"/>
        <w:tab w:val="right" w:leader="dot" w:pos="9350"/>
      </w:tabs>
      <w:jc w:val="center"/>
    </w:pPr>
    <w:rPr>
      <w:sz w:val="22"/>
      <w:lang w:val="es-MX"/>
    </w:rPr>
  </w:style>
  <w:style w:type="paragraph" w:styleId="TDC4">
    <w:name w:val="toc 4"/>
    <w:basedOn w:val="Normal"/>
    <w:next w:val="Normal"/>
    <w:semiHidden/>
    <w:pPr>
      <w:ind w:left="720"/>
    </w:pPr>
  </w:style>
  <w:style w:type="paragraph" w:styleId="TDC5">
    <w:name w:val="toc 5"/>
    <w:basedOn w:val="Normal"/>
    <w:next w:val="Normal"/>
    <w:semiHidden/>
    <w:pPr>
      <w:ind w:left="960"/>
    </w:pPr>
  </w:style>
  <w:style w:type="paragraph" w:styleId="TDC6">
    <w:name w:val="toc 6"/>
    <w:basedOn w:val="Normal"/>
    <w:next w:val="Normal"/>
    <w:semiHidden/>
    <w:pPr>
      <w:ind w:left="1200"/>
    </w:pPr>
  </w:style>
  <w:style w:type="paragraph" w:styleId="TDC7">
    <w:name w:val="toc 7"/>
    <w:basedOn w:val="Normal"/>
    <w:next w:val="Normal"/>
    <w:semiHidden/>
    <w:pPr>
      <w:ind w:left="1440"/>
    </w:pPr>
  </w:style>
  <w:style w:type="paragraph" w:styleId="TDC8">
    <w:name w:val="toc 8"/>
    <w:basedOn w:val="Normal"/>
    <w:next w:val="Normal"/>
    <w:semiHidden/>
    <w:pPr>
      <w:ind w:left="1680"/>
    </w:pPr>
  </w:style>
  <w:style w:type="paragraph" w:styleId="TDC9">
    <w:name w:val="toc 9"/>
    <w:basedOn w:val="Normal"/>
    <w:next w:val="Normal"/>
    <w:semiHidden/>
    <w:pPr>
      <w:ind w:left="1920"/>
    </w:pPr>
  </w:style>
  <w:style w:type="paragraph" w:customStyle="1" w:styleId="Epgrafe1">
    <w:name w:val="Epígrafe1"/>
    <w:basedOn w:val="Normal"/>
    <w:next w:val="Normal"/>
    <w:pPr>
      <w:keepNext/>
      <w:spacing w:before="240" w:after="240"/>
      <w:ind w:left="1080"/>
      <w:jc w:val="center"/>
    </w:pPr>
    <w:rPr>
      <w:b/>
      <w:bCs/>
      <w:sz w:val="20"/>
      <w:szCs w:val="20"/>
      <w:lang w:val="es-MX"/>
    </w:rPr>
  </w:style>
  <w:style w:type="paragraph" w:styleId="Encabezado">
    <w:name w:val="header"/>
    <w:basedOn w:val="Normal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Requisito">
    <w:name w:val="Requisito"/>
    <w:basedOn w:val="Textoindependiente"/>
    <w:pPr>
      <w:tabs>
        <w:tab w:val="left" w:pos="1440"/>
      </w:tabs>
      <w:ind w:left="0"/>
    </w:pPr>
    <w:rPr>
      <w:rFonts w:eastAsia="Arial Unicode MS"/>
      <w:lang w:val="es-ES_tradnl"/>
    </w:rPr>
  </w:style>
  <w:style w:type="paragraph" w:customStyle="1" w:styleId="Prueba">
    <w:name w:val="Prueba"/>
    <w:basedOn w:val="Requisito"/>
  </w:style>
  <w:style w:type="paragraph" w:customStyle="1" w:styleId="Tabladeilustraciones1">
    <w:name w:val="Tabla de ilustraciones1"/>
    <w:basedOn w:val="Normal"/>
    <w:next w:val="Normal"/>
    <w:pPr>
      <w:ind w:left="480" w:hanging="480"/>
    </w:pPr>
  </w:style>
  <w:style w:type="paragraph" w:customStyle="1" w:styleId="Textoindependiente31">
    <w:name w:val="Texto independiente 31"/>
    <w:basedOn w:val="Normal"/>
    <w:pPr>
      <w:spacing w:after="120"/>
    </w:pPr>
    <w:rPr>
      <w:sz w:val="16"/>
      <w:szCs w:val="16"/>
    </w:rPr>
  </w:style>
  <w:style w:type="paragraph" w:customStyle="1" w:styleId="Listaconvietas21">
    <w:name w:val="Lista con viñetas 21"/>
    <w:basedOn w:val="Normal"/>
    <w:pPr>
      <w:ind w:left="-85"/>
      <w:jc w:val="both"/>
    </w:pPr>
    <w:rPr>
      <w:szCs w:val="20"/>
      <w:lang w:val="es-MX" w:eastAsia="he-IL" w:bidi="he-IL"/>
    </w:rPr>
  </w:style>
  <w:style w:type="paragraph" w:customStyle="1" w:styleId="Sangra2detindependiente1">
    <w:name w:val="Sangría 2 de t. independiente1"/>
    <w:basedOn w:val="Normal"/>
    <w:pPr>
      <w:spacing w:after="120" w:line="480" w:lineRule="auto"/>
      <w:ind w:left="283"/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  <w:i/>
      <w:iCs/>
    </w:rPr>
  </w:style>
  <w:style w:type="paragraph" w:customStyle="1" w:styleId="ndicel10">
    <w:name w:val="Índicel 10"/>
    <w:basedOn w:val="ndice"/>
    <w:pPr>
      <w:tabs>
        <w:tab w:val="right" w:leader="dot" w:pos="14731"/>
      </w:tabs>
      <w:ind w:left="2547"/>
    </w:pPr>
  </w:style>
  <w:style w:type="paragraph" w:customStyle="1" w:styleId="Contenidodelmarco">
    <w:name w:val="Contenido del marco"/>
    <w:basedOn w:val="Textoindependiente"/>
  </w:style>
  <w:style w:type="paragraph" w:customStyle="1" w:styleId="Epgrafe2">
    <w:name w:val="Epígrafe2"/>
    <w:basedOn w:val="Normal"/>
    <w:next w:val="Normal"/>
    <w:pPr>
      <w:keepNext/>
      <w:suppressAutoHyphens w:val="0"/>
      <w:spacing w:before="240" w:after="240"/>
      <w:ind w:left="1080"/>
      <w:jc w:val="center"/>
    </w:pPr>
    <w:rPr>
      <w:b/>
      <w:bCs/>
      <w:sz w:val="20"/>
      <w:szCs w:val="20"/>
      <w:lang w:val="es-MX"/>
    </w:rPr>
  </w:style>
  <w:style w:type="paragraph" w:customStyle="1" w:styleId="Mapadeldocumento1">
    <w:name w:val="Mapa del documento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NormalArial">
    <w:name w:val="Normal + Arial"/>
    <w:basedOn w:val="Textoindependiente"/>
    <w:pPr>
      <w:ind w:left="0"/>
    </w:pPr>
    <w:rPr>
      <w:rFonts w:ascii="Arial" w:hAnsi="Arial" w:cs="Arial"/>
      <w:sz w:val="20"/>
      <w:szCs w:val="20"/>
      <w:lang w:val="es-CL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ts10">
    <w:name w:val="Contents 10"/>
    <w:basedOn w:val="Index"/>
    <w:pPr>
      <w:tabs>
        <w:tab w:val="right" w:leader="dot" w:pos="12184"/>
      </w:tabs>
      <w:ind w:left="2547"/>
    </w:pPr>
  </w:style>
  <w:style w:type="paragraph" w:styleId="Prrafodelista">
    <w:name w:val="List Paragraph"/>
    <w:basedOn w:val="Normal"/>
    <w:uiPriority w:val="34"/>
    <w:qFormat/>
    <w:rsid w:val="00207BF4"/>
    <w:pPr>
      <w:ind w:left="720"/>
      <w:contextualSpacing/>
    </w:pPr>
  </w:style>
  <w:style w:type="paragraph" w:styleId="TtulodeTDC">
    <w:name w:val="TOC Heading"/>
    <w:basedOn w:val="Ttulo1"/>
    <w:next w:val="Normal"/>
    <w:uiPriority w:val="39"/>
    <w:semiHidden/>
    <w:unhideWhenUsed/>
    <w:qFormat/>
    <w:rsid w:val="007B3564"/>
    <w:pPr>
      <w:keepLines/>
      <w:pageBreakBefore w:val="0"/>
      <w:widowControl/>
      <w:tabs>
        <w:tab w:val="clear" w:pos="1296"/>
      </w:tabs>
      <w:suppressAutoHyphens w:val="0"/>
      <w:spacing w:before="480" w:after="0" w:line="276" w:lineRule="auto"/>
      <w:ind w:left="0" w:firstLine="0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vj@betazeta.com" TargetMode="External"/><Relationship Id="rId18" Type="http://schemas.openxmlformats.org/officeDocument/2006/relationships/footer" Target="footer1.xml"/><Relationship Id="rId26" Type="http://schemas.openxmlformats.org/officeDocument/2006/relationships/image" Target="media/image4.wmf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gabrielgayan@gmail.com" TargetMode="External"/><Relationship Id="rId17" Type="http://schemas.openxmlformats.org/officeDocument/2006/relationships/header" Target="header1.xml"/><Relationship Id="rId25" Type="http://schemas.openxmlformats.org/officeDocument/2006/relationships/image" Target="media/image3.emf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sochoa@dcc.uchile.cl" TargetMode="External"/><Relationship Id="rId20" Type="http://schemas.openxmlformats.org/officeDocument/2006/relationships/header" Target="header3.xml"/><Relationship Id="rId29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cimanuel@hotmail.com" TargetMode="External"/><Relationship Id="rId24" Type="http://schemas.openxmlformats.org/officeDocument/2006/relationships/footer" Target="footer4.xml"/><Relationship Id="rId32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hyperlink" Target="mailto:claudialeivagutierrez@gmail.com" TargetMode="External"/><Relationship Id="rId23" Type="http://schemas.openxmlformats.org/officeDocument/2006/relationships/header" Target="header4.xml"/><Relationship Id="rId28" Type="http://schemas.openxmlformats.org/officeDocument/2006/relationships/image" Target="media/image5.emf"/><Relationship Id="rId10" Type="http://schemas.openxmlformats.org/officeDocument/2006/relationships/hyperlink" Target="mailto:richard.ibarra@gmail.com" TargetMode="External"/><Relationship Id="rId19" Type="http://schemas.openxmlformats.org/officeDocument/2006/relationships/header" Target="header2.xml"/><Relationship Id="rId31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mailto:ntapia@ing.uchile.cl" TargetMode="External"/><Relationship Id="rId22" Type="http://schemas.openxmlformats.org/officeDocument/2006/relationships/footer" Target="footer3.xml"/><Relationship Id="rId27" Type="http://schemas.openxmlformats.org/officeDocument/2006/relationships/oleObject" Target="embeddings/Documento_de_Microsoft_Office_Word_97-20031.doc"/><Relationship Id="rId30" Type="http://schemas.openxmlformats.org/officeDocument/2006/relationships/footer" Target="footer5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31E2C-F36B-42EC-8116-6D0953F48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4416</Words>
  <Characters>24293</Characters>
  <Application>Microsoft Office Word</Application>
  <DocSecurity>0</DocSecurity>
  <Lines>202</Lines>
  <Paragraphs>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Windows uE</Company>
  <LinksUpToDate>false</LinksUpToDate>
  <CharactersWithSpaces>28652</CharactersWithSpaces>
  <SharedDoc>false</SharedDoc>
  <HLinks>
    <vt:vector size="186" baseType="variant">
      <vt:variant>
        <vt:i4>1441853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_Toc239424421</vt:lpwstr>
      </vt:variant>
      <vt:variant>
        <vt:i4>1441853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_Toc239424420</vt:lpwstr>
      </vt:variant>
      <vt:variant>
        <vt:i4>1376317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_Toc239424419</vt:lpwstr>
      </vt:variant>
      <vt:variant>
        <vt:i4>1376317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_Toc239424418</vt:lpwstr>
      </vt:variant>
      <vt:variant>
        <vt:i4>1376317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_Toc239424417</vt:lpwstr>
      </vt:variant>
      <vt:variant>
        <vt:i4>1376317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_Toc239424416</vt:lpwstr>
      </vt:variant>
      <vt:variant>
        <vt:i4>1376317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_Toc239424415</vt:lpwstr>
      </vt:variant>
      <vt:variant>
        <vt:i4>1376317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_Toc239424414</vt:lpwstr>
      </vt:variant>
      <vt:variant>
        <vt:i4>1376317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_Toc239424413</vt:lpwstr>
      </vt:variant>
      <vt:variant>
        <vt:i4>1376317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_Toc239424412</vt:lpwstr>
      </vt:variant>
      <vt:variant>
        <vt:i4>1376317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_Toc239424411</vt:lpwstr>
      </vt:variant>
      <vt:variant>
        <vt:i4>1376317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_Toc239424410</vt:lpwstr>
      </vt:variant>
      <vt:variant>
        <vt:i4>1310781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_Toc239424409</vt:lpwstr>
      </vt:variant>
      <vt:variant>
        <vt:i4>1310781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_Toc239424408</vt:lpwstr>
      </vt:variant>
      <vt:variant>
        <vt:i4>1310781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_Toc239424407</vt:lpwstr>
      </vt:variant>
      <vt:variant>
        <vt:i4>1310781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_Toc239424406</vt:lpwstr>
      </vt:variant>
      <vt:variant>
        <vt:i4>1310781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_Toc239424405</vt:lpwstr>
      </vt:variant>
      <vt:variant>
        <vt:i4>1310781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_Toc239424404</vt:lpwstr>
      </vt:variant>
      <vt:variant>
        <vt:i4>1310781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_Toc239424403</vt:lpwstr>
      </vt:variant>
      <vt:variant>
        <vt:i4>1310781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_Toc239424402</vt:lpwstr>
      </vt:variant>
      <vt:variant>
        <vt:i4>1310781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_Toc239424401</vt:lpwstr>
      </vt:variant>
      <vt:variant>
        <vt:i4>1310781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_Toc239424400</vt:lpwstr>
      </vt:variant>
      <vt:variant>
        <vt:i4>1900602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_Toc239424399</vt:lpwstr>
      </vt:variant>
      <vt:variant>
        <vt:i4>1900602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_Toc239424398</vt:lpwstr>
      </vt:variant>
      <vt:variant>
        <vt:i4>1835124</vt:i4>
      </vt:variant>
      <vt:variant>
        <vt:i4>27</vt:i4>
      </vt:variant>
      <vt:variant>
        <vt:i4>0</vt:i4>
      </vt:variant>
      <vt:variant>
        <vt:i4>5</vt:i4>
      </vt:variant>
      <vt:variant>
        <vt:lpwstr>mailto:sochoa@dcc.uchile.cl</vt:lpwstr>
      </vt:variant>
      <vt:variant>
        <vt:lpwstr/>
      </vt:variant>
      <vt:variant>
        <vt:i4>7077968</vt:i4>
      </vt:variant>
      <vt:variant>
        <vt:i4>24</vt:i4>
      </vt:variant>
      <vt:variant>
        <vt:i4>0</vt:i4>
      </vt:variant>
      <vt:variant>
        <vt:i4>5</vt:i4>
      </vt:variant>
      <vt:variant>
        <vt:lpwstr>mailto:claudialeivagutierrez@gmail.com</vt:lpwstr>
      </vt:variant>
      <vt:variant>
        <vt:lpwstr/>
      </vt:variant>
      <vt:variant>
        <vt:i4>524414</vt:i4>
      </vt:variant>
      <vt:variant>
        <vt:i4>21</vt:i4>
      </vt:variant>
      <vt:variant>
        <vt:i4>0</vt:i4>
      </vt:variant>
      <vt:variant>
        <vt:i4>5</vt:i4>
      </vt:variant>
      <vt:variant>
        <vt:lpwstr>mailto:ntapia@ing.uchile.cl</vt:lpwstr>
      </vt:variant>
      <vt:variant>
        <vt:lpwstr/>
      </vt:variant>
      <vt:variant>
        <vt:i4>5898361</vt:i4>
      </vt:variant>
      <vt:variant>
        <vt:i4>18</vt:i4>
      </vt:variant>
      <vt:variant>
        <vt:i4>0</vt:i4>
      </vt:variant>
      <vt:variant>
        <vt:i4>5</vt:i4>
      </vt:variant>
      <vt:variant>
        <vt:lpwstr>mailto:vj@betazeta.com</vt:lpwstr>
      </vt:variant>
      <vt:variant>
        <vt:lpwstr/>
      </vt:variant>
      <vt:variant>
        <vt:i4>6750277</vt:i4>
      </vt:variant>
      <vt:variant>
        <vt:i4>15</vt:i4>
      </vt:variant>
      <vt:variant>
        <vt:i4>0</vt:i4>
      </vt:variant>
      <vt:variant>
        <vt:i4>5</vt:i4>
      </vt:variant>
      <vt:variant>
        <vt:lpwstr>mailto:gabrielgayan@gmail.com</vt:lpwstr>
      </vt:variant>
      <vt:variant>
        <vt:lpwstr/>
      </vt:variant>
      <vt:variant>
        <vt:i4>983077</vt:i4>
      </vt:variant>
      <vt:variant>
        <vt:i4>12</vt:i4>
      </vt:variant>
      <vt:variant>
        <vt:i4>0</vt:i4>
      </vt:variant>
      <vt:variant>
        <vt:i4>5</vt:i4>
      </vt:variant>
      <vt:variant>
        <vt:lpwstr>mailto:ccimanuel@hotmail.com</vt:lpwstr>
      </vt:variant>
      <vt:variant>
        <vt:lpwstr/>
      </vt:variant>
      <vt:variant>
        <vt:i4>589935</vt:i4>
      </vt:variant>
      <vt:variant>
        <vt:i4>9</vt:i4>
      </vt:variant>
      <vt:variant>
        <vt:i4>0</vt:i4>
      </vt:variant>
      <vt:variant>
        <vt:i4>5</vt:i4>
      </vt:variant>
      <vt:variant>
        <vt:lpwstr>mailto:richard.ibarra@gmail.com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 Poblete</dc:creator>
  <cp:lastModifiedBy>Sergio</cp:lastModifiedBy>
  <cp:revision>2</cp:revision>
  <cp:lastPrinted>2009-08-30T23:39:00Z</cp:lastPrinted>
  <dcterms:created xsi:type="dcterms:W3CDTF">2009-09-02T14:56:00Z</dcterms:created>
  <dcterms:modified xsi:type="dcterms:W3CDTF">2009-09-02T14:56:00Z</dcterms:modified>
</cp:coreProperties>
</file>